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1FD99" w14:textId="77777777" w:rsidR="001079CB" w:rsidRPr="00F40B44" w:rsidRDefault="001079CB" w:rsidP="00AD4DB0">
      <w:pPr>
        <w:jc w:val="center"/>
        <w:rPr>
          <w:sz w:val="24"/>
          <w:szCs w:val="24"/>
        </w:rPr>
      </w:pPr>
      <w:r w:rsidRPr="00F40B44">
        <w:rPr>
          <w:sz w:val="24"/>
          <w:szCs w:val="24"/>
        </w:rPr>
        <w:fldChar w:fldCharType="begin"/>
      </w:r>
      <w:r w:rsidRPr="00F40B44">
        <w:rPr>
          <w:sz w:val="24"/>
          <w:szCs w:val="24"/>
        </w:rPr>
        <w:instrText xml:space="preserve"> INCLUDEPICTURE  "http://www.unife.it/dipartimento/medicina-sperimentale-diagnostica/sezioni-centri/sezione-di-patologia-generale/signaltransductionlab/logo-miur.jpg/image" \* MERGEFORMATINET </w:instrText>
      </w:r>
      <w:r w:rsidRPr="00F40B44">
        <w:rPr>
          <w:sz w:val="24"/>
          <w:szCs w:val="24"/>
        </w:rPr>
        <w:fldChar w:fldCharType="separate"/>
      </w:r>
      <w:r w:rsidR="00F9723F" w:rsidRPr="00F40B44">
        <w:rPr>
          <w:sz w:val="24"/>
          <w:szCs w:val="24"/>
        </w:rPr>
        <w:fldChar w:fldCharType="begin"/>
      </w:r>
      <w:r w:rsidR="00F9723F" w:rsidRPr="00F40B44">
        <w:rPr>
          <w:sz w:val="24"/>
          <w:szCs w:val="24"/>
        </w:rPr>
        <w:instrText xml:space="preserve"> INCLUDEPICTURE  "http://www.unife.it/dipartimento/medicina-sperimentale-diagnostica/sezioni-centri/sezione-di-patologia-generale/signaltransductionlab/logo-miur.jpg/image" \* MERGEFORMATINET </w:instrText>
      </w:r>
      <w:r w:rsidR="00F9723F" w:rsidRPr="00F40B44">
        <w:rPr>
          <w:sz w:val="24"/>
          <w:szCs w:val="24"/>
        </w:rPr>
        <w:fldChar w:fldCharType="separate"/>
      </w:r>
      <w:r w:rsidR="000F1189" w:rsidRPr="00F40B44">
        <w:rPr>
          <w:sz w:val="24"/>
          <w:szCs w:val="24"/>
        </w:rPr>
        <w:fldChar w:fldCharType="begin"/>
      </w:r>
      <w:r w:rsidR="000F1189" w:rsidRPr="00F40B44">
        <w:rPr>
          <w:sz w:val="24"/>
          <w:szCs w:val="24"/>
        </w:rPr>
        <w:instrText xml:space="preserve"> INCLUDEPICTURE  "http://www.unife.it/dipartimento/medicina-sperimentale-diagnostica/sezioni-centri/sezione-di-patologia-generale/signaltransductionlab/logo-miur.jpg/image" \* MERGEFORMATINET </w:instrText>
      </w:r>
      <w:r w:rsidR="000F1189" w:rsidRPr="00F40B44">
        <w:rPr>
          <w:sz w:val="24"/>
          <w:szCs w:val="24"/>
        </w:rPr>
        <w:fldChar w:fldCharType="separate"/>
      </w:r>
      <w:r w:rsidR="00FA400F">
        <w:rPr>
          <w:sz w:val="24"/>
          <w:szCs w:val="24"/>
        </w:rPr>
        <w:fldChar w:fldCharType="begin"/>
      </w:r>
      <w:r w:rsidR="00FA400F">
        <w:rPr>
          <w:sz w:val="24"/>
          <w:szCs w:val="24"/>
        </w:rPr>
        <w:instrText xml:space="preserve"> INCLUDEPICTURE  "http://www.unife.it/dipartimento/medicina-sperimentale-diagnostica/sezioni-centri/sezione-di-patologia-generale/signaltransductionlab/logo-miur.jpg/image" \* MERGEFORMATINET </w:instrText>
      </w:r>
      <w:r w:rsidR="00FA400F">
        <w:rPr>
          <w:sz w:val="24"/>
          <w:szCs w:val="24"/>
        </w:rPr>
        <w:fldChar w:fldCharType="separate"/>
      </w:r>
      <w:r w:rsidR="00A678C2">
        <w:rPr>
          <w:sz w:val="24"/>
          <w:szCs w:val="24"/>
        </w:rPr>
        <w:fldChar w:fldCharType="begin"/>
      </w:r>
      <w:r w:rsidR="00A678C2">
        <w:rPr>
          <w:sz w:val="24"/>
          <w:szCs w:val="24"/>
        </w:rPr>
        <w:instrText xml:space="preserve"> INCLUDEPICTURE  "http://www.unife.it/dipartimento/medicina-sperimentale-diagnostica/sezioni-centri/sezione-di-patologia-generale/signaltransductionlab/logo-miur.jpg/image" \* MERGEFORMATINET </w:instrText>
      </w:r>
      <w:r w:rsidR="00A678C2">
        <w:rPr>
          <w:sz w:val="24"/>
          <w:szCs w:val="24"/>
        </w:rPr>
        <w:fldChar w:fldCharType="separate"/>
      </w:r>
      <w:r w:rsidR="00880646">
        <w:rPr>
          <w:sz w:val="24"/>
          <w:szCs w:val="24"/>
        </w:rPr>
        <w:fldChar w:fldCharType="begin"/>
      </w:r>
      <w:r w:rsidR="00880646">
        <w:rPr>
          <w:sz w:val="24"/>
          <w:szCs w:val="24"/>
        </w:rPr>
        <w:instrText xml:space="preserve"> INCLUDEPICTURE  "http://www.unife.it/dipartimento/medicina-sperimentale-diagnostica/sezioni-centri/sezione-di-patologia-generale/signaltransductionlab/logo-miur.jpg/image" \* MERGEFORMATINET </w:instrText>
      </w:r>
      <w:r w:rsidR="00880646">
        <w:rPr>
          <w:sz w:val="24"/>
          <w:szCs w:val="24"/>
        </w:rPr>
        <w:fldChar w:fldCharType="separate"/>
      </w:r>
      <w:r w:rsidR="002A7D81">
        <w:rPr>
          <w:sz w:val="24"/>
          <w:szCs w:val="24"/>
        </w:rPr>
        <w:fldChar w:fldCharType="begin"/>
      </w:r>
      <w:r w:rsidR="002A7D81">
        <w:rPr>
          <w:sz w:val="24"/>
          <w:szCs w:val="24"/>
        </w:rPr>
        <w:instrText xml:space="preserve"> </w:instrText>
      </w:r>
      <w:r w:rsidR="002A7D81">
        <w:rPr>
          <w:sz w:val="24"/>
          <w:szCs w:val="24"/>
        </w:rPr>
        <w:instrText>INCLUDEPICTURE  "http://www.unife.it/dipartimento/medicina-sperimentale-diagnostica/sezioni-centri/sezione-di-patologia-general</w:instrText>
      </w:r>
      <w:r w:rsidR="002A7D81">
        <w:rPr>
          <w:sz w:val="24"/>
          <w:szCs w:val="24"/>
        </w:rPr>
        <w:instrText>e/signaltransductionlab/logo-miur.jpg/image" \* MERGEFORMATINET</w:instrText>
      </w:r>
      <w:r w:rsidR="002A7D81">
        <w:rPr>
          <w:sz w:val="24"/>
          <w:szCs w:val="24"/>
        </w:rPr>
        <w:instrText xml:space="preserve"> </w:instrText>
      </w:r>
      <w:r w:rsidR="002A7D81">
        <w:rPr>
          <w:sz w:val="24"/>
          <w:szCs w:val="24"/>
        </w:rPr>
        <w:fldChar w:fldCharType="separate"/>
      </w:r>
      <w:r w:rsidR="002A7D81">
        <w:rPr>
          <w:sz w:val="24"/>
          <w:szCs w:val="24"/>
        </w:rPr>
        <w:pict w14:anchorId="2853E1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magine correlata" style="width:53.25pt;height:36pt">
            <v:imagedata r:id="rId8" r:href="rId9" cropbottom="19045f"/>
          </v:shape>
        </w:pict>
      </w:r>
      <w:r w:rsidR="002A7D81">
        <w:rPr>
          <w:sz w:val="24"/>
          <w:szCs w:val="24"/>
        </w:rPr>
        <w:fldChar w:fldCharType="end"/>
      </w:r>
      <w:r w:rsidR="00880646">
        <w:rPr>
          <w:sz w:val="24"/>
          <w:szCs w:val="24"/>
        </w:rPr>
        <w:fldChar w:fldCharType="end"/>
      </w:r>
      <w:r w:rsidR="00A678C2">
        <w:rPr>
          <w:sz w:val="24"/>
          <w:szCs w:val="24"/>
        </w:rPr>
        <w:fldChar w:fldCharType="end"/>
      </w:r>
      <w:r w:rsidR="00FA400F">
        <w:rPr>
          <w:sz w:val="24"/>
          <w:szCs w:val="24"/>
        </w:rPr>
        <w:fldChar w:fldCharType="end"/>
      </w:r>
      <w:r w:rsidR="000F1189" w:rsidRPr="00F40B44">
        <w:rPr>
          <w:sz w:val="24"/>
          <w:szCs w:val="24"/>
        </w:rPr>
        <w:fldChar w:fldCharType="end"/>
      </w:r>
      <w:r w:rsidR="00F9723F" w:rsidRPr="00F40B44">
        <w:rPr>
          <w:sz w:val="24"/>
          <w:szCs w:val="24"/>
        </w:rPr>
        <w:fldChar w:fldCharType="end"/>
      </w:r>
      <w:r w:rsidRPr="00F40B44">
        <w:rPr>
          <w:sz w:val="24"/>
          <w:szCs w:val="24"/>
        </w:rPr>
        <w:fldChar w:fldCharType="end"/>
      </w:r>
    </w:p>
    <w:p w14:paraId="429A9B4B" w14:textId="77777777" w:rsidR="001079CB" w:rsidRPr="00F40B44" w:rsidRDefault="001079CB" w:rsidP="00AD4DB0">
      <w:pPr>
        <w:pStyle w:val="Normale1"/>
        <w:jc w:val="center"/>
        <w:rPr>
          <w:rFonts w:ascii="Times New Roman" w:eastAsia="Calibri" w:hAnsi="Times New Roman" w:cs="Times New Roman"/>
          <w:b/>
          <w:sz w:val="24"/>
          <w:szCs w:val="24"/>
        </w:rPr>
      </w:pPr>
      <w:r w:rsidRPr="00F40B44">
        <w:rPr>
          <w:rFonts w:ascii="Times New Roman" w:eastAsia="Calibri" w:hAnsi="Times New Roman" w:cs="Times New Roman"/>
          <w:b/>
          <w:sz w:val="24"/>
          <w:szCs w:val="24"/>
        </w:rPr>
        <w:t>Istituto Comprensivo Basiglio</w:t>
      </w:r>
    </w:p>
    <w:p w14:paraId="40445560" w14:textId="77777777" w:rsidR="001079CB" w:rsidRPr="00F40B44" w:rsidRDefault="001079CB" w:rsidP="00AD4DB0">
      <w:pPr>
        <w:pStyle w:val="Normale1"/>
        <w:jc w:val="center"/>
        <w:rPr>
          <w:rFonts w:ascii="Times New Roman" w:eastAsia="Calibri" w:hAnsi="Times New Roman" w:cs="Times New Roman"/>
          <w:sz w:val="24"/>
          <w:szCs w:val="24"/>
        </w:rPr>
      </w:pPr>
      <w:r w:rsidRPr="00F40B44">
        <w:rPr>
          <w:rFonts w:ascii="Times New Roman" w:eastAsia="Times New Roman" w:hAnsi="Times New Roman" w:cs="Times New Roman"/>
          <w:sz w:val="24"/>
          <w:szCs w:val="24"/>
        </w:rPr>
        <w:t>Piazza Leonardo da Vinci n° 1</w:t>
      </w:r>
      <w:r w:rsidRPr="00F40B44">
        <w:rPr>
          <w:rFonts w:ascii="Times New Roman" w:eastAsia="Calibri" w:hAnsi="Times New Roman" w:cs="Times New Roman"/>
          <w:sz w:val="24"/>
          <w:szCs w:val="24"/>
        </w:rPr>
        <w:t xml:space="preserve"> - </w:t>
      </w:r>
      <w:r w:rsidRPr="00F40B44">
        <w:rPr>
          <w:rFonts w:ascii="Times New Roman" w:eastAsia="Times New Roman" w:hAnsi="Times New Roman" w:cs="Times New Roman"/>
          <w:sz w:val="24"/>
          <w:szCs w:val="24"/>
        </w:rPr>
        <w:t>20080</w:t>
      </w:r>
      <w:r w:rsidRPr="00F40B44">
        <w:rPr>
          <w:rFonts w:ascii="Times New Roman" w:eastAsia="Calibri" w:hAnsi="Times New Roman" w:cs="Times New Roman"/>
          <w:sz w:val="24"/>
          <w:szCs w:val="24"/>
        </w:rPr>
        <w:t xml:space="preserve"> - </w:t>
      </w:r>
      <w:r w:rsidRPr="00F40B44">
        <w:rPr>
          <w:rFonts w:ascii="Times New Roman" w:eastAsia="Times New Roman" w:hAnsi="Times New Roman" w:cs="Times New Roman"/>
          <w:sz w:val="24"/>
          <w:szCs w:val="24"/>
        </w:rPr>
        <w:t>Basiglio</w:t>
      </w:r>
    </w:p>
    <w:p w14:paraId="188C2882" w14:textId="77777777" w:rsidR="001079CB" w:rsidRPr="002A7D81" w:rsidRDefault="001079CB" w:rsidP="00AD4DB0">
      <w:pPr>
        <w:pStyle w:val="Normale1"/>
        <w:tabs>
          <w:tab w:val="left" w:pos="894"/>
        </w:tabs>
        <w:jc w:val="center"/>
        <w:rPr>
          <w:rFonts w:ascii="Times New Roman" w:eastAsia="Times New Roman" w:hAnsi="Times New Roman" w:cs="Times New Roman"/>
        </w:rPr>
      </w:pPr>
      <w:r w:rsidRPr="002A7D81">
        <w:rPr>
          <w:rFonts w:ascii="Times New Roman" w:eastAsia="Calibri" w:hAnsi="Times New Roman" w:cs="Times New Roman"/>
        </w:rPr>
        <w:t xml:space="preserve">Tel. </w:t>
      </w:r>
      <w:r w:rsidRPr="002A7D81">
        <w:rPr>
          <w:rFonts w:ascii="Times New Roman" w:eastAsia="Times New Roman" w:hAnsi="Times New Roman" w:cs="Times New Roman"/>
        </w:rPr>
        <w:t>02 90753109-4391</w:t>
      </w:r>
      <w:r w:rsidRPr="002A7D81">
        <w:rPr>
          <w:rFonts w:ascii="Times New Roman" w:eastAsia="Calibri" w:hAnsi="Times New Roman" w:cs="Times New Roman"/>
        </w:rPr>
        <w:t xml:space="preserve"> - Mail: </w:t>
      </w:r>
      <w:hyperlink r:id="rId10" w:history="1">
        <w:r w:rsidRPr="002A7D81">
          <w:rPr>
            <w:rStyle w:val="Collegamentoipertestuale"/>
            <w:rFonts w:ascii="Times New Roman" w:eastAsia="Times New Roman" w:hAnsi="Times New Roman" w:cs="Times New Roman"/>
          </w:rPr>
          <w:t>miic88400g@ISTRUZIONE.it</w:t>
        </w:r>
      </w:hyperlink>
      <w:r w:rsidRPr="002A7D81">
        <w:rPr>
          <w:rFonts w:ascii="Times New Roman" w:eastAsia="Times New Roman" w:hAnsi="Times New Roman" w:cs="Times New Roman"/>
        </w:rPr>
        <w:t xml:space="preserve"> </w:t>
      </w:r>
      <w:r w:rsidRPr="002A7D81">
        <w:rPr>
          <w:rFonts w:ascii="Times New Roman" w:eastAsia="Calibri" w:hAnsi="Times New Roman" w:cs="Times New Roman"/>
        </w:rPr>
        <w:t xml:space="preserve">- PEC: </w:t>
      </w:r>
      <w:hyperlink r:id="rId11" w:history="1">
        <w:r w:rsidRPr="002A7D81">
          <w:rPr>
            <w:rStyle w:val="Collegamentoipertestuale"/>
            <w:rFonts w:ascii="Times New Roman" w:eastAsia="Times New Roman" w:hAnsi="Times New Roman" w:cs="Times New Roman"/>
          </w:rPr>
          <w:t>miic88400g@PEC.istruzione.it</w:t>
        </w:r>
      </w:hyperlink>
    </w:p>
    <w:p w14:paraId="53FAB487" w14:textId="77777777" w:rsidR="001079CB" w:rsidRPr="00F40B44" w:rsidRDefault="001079CB" w:rsidP="00AD4DB0">
      <w:pPr>
        <w:pStyle w:val="Corpotesto"/>
        <w:jc w:val="center"/>
        <w:rPr>
          <w:rFonts w:ascii="Times New Roman" w:eastAsia="Times New Roman" w:hAnsi="Times New Roman" w:cs="Times New Roman"/>
          <w:sz w:val="24"/>
          <w:szCs w:val="24"/>
        </w:rPr>
      </w:pPr>
      <w:r w:rsidRPr="00F40B44">
        <w:rPr>
          <w:rFonts w:ascii="Times New Roman" w:eastAsia="Calibri" w:hAnsi="Times New Roman" w:cs="Times New Roman"/>
          <w:sz w:val="24"/>
          <w:szCs w:val="24"/>
        </w:rPr>
        <w:t xml:space="preserve">Codice Fiscale: </w:t>
      </w:r>
      <w:r w:rsidRPr="00F40B44">
        <w:rPr>
          <w:rFonts w:ascii="Times New Roman" w:hAnsi="Times New Roman" w:cs="Times New Roman"/>
          <w:sz w:val="24"/>
          <w:szCs w:val="24"/>
        </w:rPr>
        <w:t>97033930153</w:t>
      </w:r>
      <w:r w:rsidRPr="00F40B44">
        <w:rPr>
          <w:rFonts w:ascii="Times New Roman" w:eastAsia="Calibri" w:hAnsi="Times New Roman" w:cs="Times New Roman"/>
          <w:sz w:val="24"/>
          <w:szCs w:val="24"/>
        </w:rPr>
        <w:t xml:space="preserve"> - C.M.: </w:t>
      </w:r>
      <w:r w:rsidRPr="00F40B44">
        <w:rPr>
          <w:rFonts w:ascii="Times New Roman" w:hAnsi="Times New Roman" w:cs="Times New Roman"/>
          <w:sz w:val="24"/>
          <w:szCs w:val="24"/>
        </w:rPr>
        <w:t>MIIC88400G</w:t>
      </w:r>
      <w:r w:rsidRPr="00F40B44">
        <w:rPr>
          <w:rFonts w:ascii="Times New Roman" w:eastAsia="Calibri" w:hAnsi="Times New Roman" w:cs="Times New Roman"/>
          <w:sz w:val="24"/>
          <w:szCs w:val="24"/>
        </w:rPr>
        <w:t xml:space="preserve"> - C.U.U.: </w:t>
      </w:r>
      <w:r w:rsidRPr="00F40B44">
        <w:rPr>
          <w:rFonts w:ascii="Times New Roman" w:hAnsi="Times New Roman" w:cs="Times New Roman"/>
          <w:sz w:val="24"/>
          <w:szCs w:val="24"/>
        </w:rPr>
        <w:t>UFVHKO</w:t>
      </w:r>
    </w:p>
    <w:p w14:paraId="53EC8CD0" w14:textId="77777777" w:rsidR="001079CB" w:rsidRPr="00F40B44" w:rsidRDefault="001079CB" w:rsidP="00AD4DB0">
      <w:pPr>
        <w:ind w:firstLine="2"/>
        <w:rPr>
          <w:sz w:val="24"/>
          <w:szCs w:val="24"/>
        </w:rPr>
      </w:pPr>
    </w:p>
    <w:p w14:paraId="60DBF511" w14:textId="3D6D4B16" w:rsidR="00703338" w:rsidRPr="00F40B44" w:rsidRDefault="00703338" w:rsidP="00ED0044">
      <w:pPr>
        <w:widowControl w:val="0"/>
        <w:suppressAutoHyphens/>
        <w:autoSpaceDE w:val="0"/>
        <w:spacing w:line="360" w:lineRule="auto"/>
        <w:rPr>
          <w:rFonts w:eastAsiaTheme="minorEastAsia"/>
          <w:sz w:val="24"/>
          <w:szCs w:val="24"/>
        </w:rPr>
      </w:pPr>
      <w:r w:rsidRPr="00F40B44">
        <w:rPr>
          <w:rFonts w:eastAsiaTheme="minorEastAsia"/>
          <w:b/>
          <w:sz w:val="24"/>
          <w:szCs w:val="24"/>
          <w:u w:val="single"/>
          <w:lang w:eastAsia="ar-SA"/>
        </w:rPr>
        <w:t>ALLEGATO A</w:t>
      </w:r>
      <w:r w:rsidRPr="00F40B44">
        <w:rPr>
          <w:rFonts w:eastAsiaTheme="minorEastAsia"/>
          <w:sz w:val="24"/>
          <w:szCs w:val="24"/>
          <w:u w:val="single"/>
          <w:lang w:eastAsia="ar-SA"/>
        </w:rPr>
        <w:t xml:space="preserve"> istanza di partecipazione FIGURE PROFESSIONALI </w:t>
      </w:r>
      <w:r w:rsidR="00EB619C" w:rsidRPr="00F40B44">
        <w:rPr>
          <w:rFonts w:eastAsiaTheme="minorEastAsia"/>
          <w:sz w:val="24"/>
          <w:szCs w:val="24"/>
          <w:u w:val="single"/>
          <w:lang w:eastAsia="ar-SA"/>
        </w:rPr>
        <w:t>DM 66</w:t>
      </w:r>
    </w:p>
    <w:p w14:paraId="17A1172A" w14:textId="77777777" w:rsidR="002A7D81" w:rsidRDefault="002A7D81" w:rsidP="00ED0044">
      <w:pPr>
        <w:autoSpaceDE w:val="0"/>
        <w:spacing w:line="360" w:lineRule="auto"/>
        <w:ind w:left="5664" w:firstLine="6"/>
        <w:rPr>
          <w:rFonts w:eastAsiaTheme="minorEastAsia"/>
          <w:sz w:val="24"/>
          <w:szCs w:val="24"/>
        </w:rPr>
      </w:pPr>
    </w:p>
    <w:p w14:paraId="0196AFC0" w14:textId="724D396E" w:rsidR="00703338" w:rsidRDefault="00703338" w:rsidP="00ED0044">
      <w:pPr>
        <w:autoSpaceDE w:val="0"/>
        <w:spacing w:line="360" w:lineRule="auto"/>
        <w:ind w:left="5664" w:firstLine="6"/>
        <w:rPr>
          <w:rFonts w:eastAsiaTheme="minorEastAsia"/>
          <w:sz w:val="24"/>
          <w:szCs w:val="24"/>
        </w:rPr>
      </w:pPr>
      <w:r w:rsidRPr="00F40B44">
        <w:rPr>
          <w:rFonts w:eastAsiaTheme="minorEastAsia"/>
          <w:sz w:val="24"/>
          <w:szCs w:val="24"/>
        </w:rPr>
        <w:t>Al Dirigente Scolastico</w:t>
      </w:r>
    </w:p>
    <w:p w14:paraId="355A02CD" w14:textId="7FDB4295" w:rsidR="00ED0044" w:rsidRPr="00F40B44" w:rsidRDefault="00ED0044" w:rsidP="00ED0044">
      <w:pPr>
        <w:autoSpaceDE w:val="0"/>
        <w:spacing w:line="360" w:lineRule="auto"/>
        <w:ind w:left="5664" w:firstLine="6"/>
        <w:rPr>
          <w:rFonts w:eastAsiaTheme="minorEastAsia"/>
          <w:sz w:val="24"/>
          <w:szCs w:val="24"/>
        </w:rPr>
      </w:pPr>
      <w:r>
        <w:rPr>
          <w:rFonts w:eastAsiaTheme="minorEastAsia"/>
          <w:sz w:val="24"/>
          <w:szCs w:val="24"/>
        </w:rPr>
        <w:t>dell’Istituto Comprensivo di Basiglio</w:t>
      </w:r>
    </w:p>
    <w:p w14:paraId="0CE0F8BF" w14:textId="7F63EA6B" w:rsidR="00703338" w:rsidRPr="00F40B44" w:rsidRDefault="00703338" w:rsidP="00ED0044">
      <w:pPr>
        <w:autoSpaceDE w:val="0"/>
        <w:spacing w:line="360" w:lineRule="auto"/>
        <w:rPr>
          <w:rFonts w:eastAsiaTheme="minorEastAsia"/>
          <w:sz w:val="24"/>
          <w:szCs w:val="24"/>
        </w:rPr>
      </w:pPr>
      <w:r w:rsidRPr="00F40B44">
        <w:rPr>
          <w:rFonts w:eastAsiaTheme="minorEastAsia"/>
          <w:sz w:val="24"/>
          <w:szCs w:val="24"/>
        </w:rPr>
        <w:t>Il/la sottoscritto/a_____________________________________________________________</w:t>
      </w:r>
      <w:r w:rsidR="0002250F">
        <w:rPr>
          <w:rFonts w:eastAsiaTheme="minorEastAsia"/>
          <w:sz w:val="24"/>
          <w:szCs w:val="24"/>
        </w:rPr>
        <w:t>______</w:t>
      </w:r>
    </w:p>
    <w:p w14:paraId="2DB3805F" w14:textId="450CFEEA" w:rsidR="00703338" w:rsidRPr="00F40B44" w:rsidRDefault="00703338" w:rsidP="00ED0044">
      <w:pPr>
        <w:autoSpaceDE w:val="0"/>
        <w:spacing w:line="360" w:lineRule="auto"/>
        <w:rPr>
          <w:rFonts w:eastAsiaTheme="minorEastAsia"/>
          <w:sz w:val="24"/>
          <w:szCs w:val="24"/>
        </w:rPr>
      </w:pPr>
      <w:r w:rsidRPr="00F40B44">
        <w:rPr>
          <w:rFonts w:eastAsiaTheme="minorEastAsia"/>
          <w:sz w:val="24"/>
          <w:szCs w:val="24"/>
        </w:rPr>
        <w:t xml:space="preserve">nato/a </w:t>
      </w:r>
      <w:proofErr w:type="spellStart"/>
      <w:r w:rsidRPr="00F40B44">
        <w:rPr>
          <w:rFonts w:eastAsiaTheme="minorEastAsia"/>
          <w:sz w:val="24"/>
          <w:szCs w:val="24"/>
        </w:rPr>
        <w:t>a</w:t>
      </w:r>
      <w:proofErr w:type="spellEnd"/>
      <w:r w:rsidRPr="00F40B44">
        <w:rPr>
          <w:rFonts w:eastAsiaTheme="minorEastAsia"/>
          <w:sz w:val="24"/>
          <w:szCs w:val="24"/>
        </w:rPr>
        <w:t xml:space="preserve"> _______________________________________________ il ____________________</w:t>
      </w:r>
      <w:r w:rsidR="0002250F">
        <w:rPr>
          <w:rFonts w:eastAsiaTheme="minorEastAsia"/>
          <w:sz w:val="24"/>
          <w:szCs w:val="24"/>
        </w:rPr>
        <w:t>_____</w:t>
      </w:r>
    </w:p>
    <w:p w14:paraId="5A507857" w14:textId="77777777" w:rsidR="00703338" w:rsidRPr="00F40B44" w:rsidRDefault="00703338" w:rsidP="00ED0044">
      <w:pPr>
        <w:autoSpaceDE w:val="0"/>
        <w:spacing w:line="360" w:lineRule="auto"/>
        <w:rPr>
          <w:rFonts w:eastAsiaTheme="minorEastAsia"/>
          <w:sz w:val="24"/>
          <w:szCs w:val="24"/>
        </w:rPr>
      </w:pPr>
      <w:r w:rsidRPr="00F40B44">
        <w:rPr>
          <w:rFonts w:eastAsiaTheme="minorEastAsia"/>
          <w:sz w:val="24"/>
          <w:szCs w:val="24"/>
        </w:rPr>
        <w:t>codice fiscale |__|__|__|__|__|__|__|__|__|__|__|__|__|__|__|__|</w:t>
      </w:r>
    </w:p>
    <w:p w14:paraId="5C259029" w14:textId="3F5F973B" w:rsidR="00703338" w:rsidRPr="00F40B44" w:rsidRDefault="00703338" w:rsidP="00ED0044">
      <w:pPr>
        <w:autoSpaceDE w:val="0"/>
        <w:spacing w:line="360" w:lineRule="auto"/>
        <w:rPr>
          <w:rFonts w:eastAsiaTheme="minorEastAsia"/>
          <w:sz w:val="24"/>
          <w:szCs w:val="24"/>
        </w:rPr>
      </w:pPr>
      <w:r w:rsidRPr="00F40B44">
        <w:rPr>
          <w:rFonts w:eastAsiaTheme="minorEastAsia"/>
          <w:sz w:val="24"/>
          <w:szCs w:val="24"/>
        </w:rPr>
        <w:t>residente a ___________________________via____________</w:t>
      </w:r>
      <w:r w:rsidR="0002250F">
        <w:rPr>
          <w:rFonts w:eastAsiaTheme="minorEastAsia"/>
          <w:sz w:val="24"/>
          <w:szCs w:val="24"/>
        </w:rPr>
        <w:t>_____</w:t>
      </w:r>
      <w:r w:rsidRPr="00F40B44">
        <w:rPr>
          <w:rFonts w:eastAsiaTheme="minorEastAsia"/>
          <w:sz w:val="24"/>
          <w:szCs w:val="24"/>
        </w:rPr>
        <w:t>_________________________</w:t>
      </w:r>
    </w:p>
    <w:p w14:paraId="2818624B" w14:textId="04D1018C" w:rsidR="00703338" w:rsidRPr="00F40B44" w:rsidRDefault="00703338" w:rsidP="00ED0044">
      <w:pPr>
        <w:autoSpaceDE w:val="0"/>
        <w:spacing w:line="360" w:lineRule="auto"/>
        <w:rPr>
          <w:rFonts w:eastAsiaTheme="minorEastAsia"/>
          <w:sz w:val="24"/>
          <w:szCs w:val="24"/>
        </w:rPr>
      </w:pPr>
      <w:r w:rsidRPr="00F40B44">
        <w:rPr>
          <w:rFonts w:eastAsiaTheme="minorEastAsia"/>
          <w:sz w:val="24"/>
          <w:szCs w:val="24"/>
        </w:rPr>
        <w:t xml:space="preserve">recapito tel. _____________________________ recapito </w:t>
      </w:r>
      <w:proofErr w:type="spellStart"/>
      <w:r w:rsidRPr="00F40B44">
        <w:rPr>
          <w:rFonts w:eastAsiaTheme="minorEastAsia"/>
          <w:sz w:val="24"/>
          <w:szCs w:val="24"/>
        </w:rPr>
        <w:t>cell</w:t>
      </w:r>
      <w:proofErr w:type="spellEnd"/>
      <w:r w:rsidRPr="00F40B44">
        <w:rPr>
          <w:rFonts w:eastAsiaTheme="minorEastAsia"/>
          <w:sz w:val="24"/>
          <w:szCs w:val="24"/>
        </w:rPr>
        <w:t>. _____</w:t>
      </w:r>
      <w:r w:rsidR="0002250F">
        <w:rPr>
          <w:rFonts w:eastAsiaTheme="minorEastAsia"/>
          <w:sz w:val="24"/>
          <w:szCs w:val="24"/>
        </w:rPr>
        <w:t>_________</w:t>
      </w:r>
      <w:r w:rsidRPr="00F40B44">
        <w:rPr>
          <w:rFonts w:eastAsiaTheme="minorEastAsia"/>
          <w:sz w:val="24"/>
          <w:szCs w:val="24"/>
        </w:rPr>
        <w:t>________________</w:t>
      </w:r>
    </w:p>
    <w:p w14:paraId="4A7F9237" w14:textId="031903A5" w:rsidR="00703338" w:rsidRPr="00F40B44" w:rsidRDefault="00703338" w:rsidP="00ED0044">
      <w:pPr>
        <w:autoSpaceDE w:val="0"/>
        <w:spacing w:line="360" w:lineRule="auto"/>
        <w:rPr>
          <w:rFonts w:eastAsiaTheme="minorEastAsia"/>
          <w:sz w:val="24"/>
          <w:szCs w:val="24"/>
        </w:rPr>
      </w:pPr>
      <w:r w:rsidRPr="00F40B44">
        <w:rPr>
          <w:rFonts w:eastAsiaTheme="minorEastAsia"/>
          <w:sz w:val="24"/>
          <w:szCs w:val="24"/>
        </w:rPr>
        <w:t>indirizzo E-Mail _____________________________indirizzo P</w:t>
      </w:r>
      <w:r w:rsidR="0002250F">
        <w:rPr>
          <w:rFonts w:eastAsiaTheme="minorEastAsia"/>
          <w:sz w:val="24"/>
          <w:szCs w:val="24"/>
        </w:rPr>
        <w:t>EC___________________________</w:t>
      </w:r>
    </w:p>
    <w:p w14:paraId="1B191FF3" w14:textId="5E056BE9" w:rsidR="00703338" w:rsidRPr="00F40B44" w:rsidRDefault="00703338" w:rsidP="0002250F">
      <w:pPr>
        <w:autoSpaceDE w:val="0"/>
        <w:spacing w:line="360" w:lineRule="auto"/>
        <w:jc w:val="both"/>
        <w:rPr>
          <w:rFonts w:eastAsiaTheme="minorEastAsia"/>
          <w:b/>
          <w:sz w:val="24"/>
          <w:szCs w:val="24"/>
        </w:rPr>
      </w:pPr>
      <w:r w:rsidRPr="00F40B44">
        <w:rPr>
          <w:rFonts w:eastAsiaTheme="minorEastAsia"/>
          <w:sz w:val="24"/>
          <w:szCs w:val="24"/>
        </w:rPr>
        <w:t>in servizio presso ____________________________con la qualifica di ____________</w:t>
      </w:r>
      <w:r w:rsidR="0002250F">
        <w:rPr>
          <w:rFonts w:eastAsiaTheme="minorEastAsia"/>
          <w:sz w:val="24"/>
          <w:szCs w:val="24"/>
        </w:rPr>
        <w:t>___________</w:t>
      </w:r>
      <w:r w:rsidRPr="00F40B44">
        <w:rPr>
          <w:rFonts w:eastAsiaTheme="minorEastAsia"/>
          <w:sz w:val="24"/>
          <w:szCs w:val="24"/>
        </w:rPr>
        <w:t>______</w:t>
      </w:r>
    </w:p>
    <w:p w14:paraId="2DEB6A32" w14:textId="047A5167" w:rsidR="00703338" w:rsidRPr="00F40B44" w:rsidRDefault="00703338" w:rsidP="00ED0044">
      <w:pPr>
        <w:autoSpaceDE w:val="0"/>
        <w:spacing w:line="360" w:lineRule="auto"/>
        <w:jc w:val="center"/>
        <w:rPr>
          <w:rFonts w:eastAsiaTheme="minorEastAsia"/>
          <w:sz w:val="24"/>
          <w:szCs w:val="24"/>
        </w:rPr>
      </w:pPr>
      <w:r w:rsidRPr="00F40B44">
        <w:rPr>
          <w:rFonts w:eastAsiaTheme="minorEastAsia"/>
          <w:b/>
          <w:sz w:val="24"/>
          <w:szCs w:val="24"/>
        </w:rPr>
        <w:t>CHIEDE</w:t>
      </w:r>
    </w:p>
    <w:p w14:paraId="3B55CD7E" w14:textId="00EB5CBC" w:rsidR="00703338" w:rsidRPr="00F40B44" w:rsidRDefault="00703338" w:rsidP="00ED0044">
      <w:pPr>
        <w:autoSpaceDE w:val="0"/>
        <w:spacing w:line="360" w:lineRule="auto"/>
        <w:rPr>
          <w:rFonts w:eastAsiaTheme="minorEastAsia"/>
          <w:sz w:val="24"/>
          <w:szCs w:val="24"/>
        </w:rPr>
      </w:pPr>
      <w:r w:rsidRPr="00F40B44">
        <w:rPr>
          <w:rFonts w:eastAsiaTheme="minorEastAsia"/>
          <w:sz w:val="24"/>
          <w:szCs w:val="24"/>
        </w:rPr>
        <w:t>Di partecipare alla selezione per l’attribuzione dell’incarico di</w:t>
      </w:r>
      <w:r w:rsidR="006E2EFA" w:rsidRPr="00F40B44">
        <w:rPr>
          <w:rFonts w:eastAsiaTheme="minorEastAsia"/>
          <w:sz w:val="24"/>
          <w:szCs w:val="24"/>
        </w:rPr>
        <w:t>:</w:t>
      </w:r>
    </w:p>
    <w:p w14:paraId="4959CC86" w14:textId="77777777" w:rsidR="002A7D81" w:rsidRPr="00F40B44" w:rsidRDefault="002A7D81" w:rsidP="002A7D81">
      <w:pPr>
        <w:widowControl w:val="0"/>
        <w:autoSpaceDE w:val="0"/>
        <w:autoSpaceDN w:val="0"/>
        <w:ind w:left="1276" w:hanging="1276"/>
        <w:jc w:val="center"/>
        <w:rPr>
          <w:rFonts w:eastAsia="Calibri"/>
          <w:b/>
          <w:bCs/>
          <w:i/>
          <w:iCs/>
          <w:sz w:val="24"/>
          <w:szCs w:val="24"/>
          <w:lang w:eastAsia="en-US"/>
        </w:rPr>
      </w:pPr>
      <w:r w:rsidRPr="00F40B44">
        <w:rPr>
          <w:rFonts w:eastAsia="Calibri"/>
          <w:b/>
          <w:bCs/>
          <w:i/>
          <w:iCs/>
          <w:sz w:val="24"/>
          <w:szCs w:val="24"/>
          <w:lang w:eastAsia="en-US"/>
        </w:rPr>
        <w:t>Formazione del personale scolastico per la transizione digitale (D.M. 66/2023)”</w:t>
      </w:r>
    </w:p>
    <w:p w14:paraId="72516D6C" w14:textId="77777777" w:rsidR="002A7D81" w:rsidRDefault="002A7D81" w:rsidP="002A7D81">
      <w:pPr>
        <w:widowControl w:val="0"/>
        <w:autoSpaceDE w:val="0"/>
        <w:autoSpaceDN w:val="0"/>
        <w:ind w:left="1276" w:hanging="1276"/>
        <w:jc w:val="center"/>
        <w:rPr>
          <w:rFonts w:eastAsia="Calibri"/>
          <w:b/>
          <w:bCs/>
          <w:i/>
          <w:iCs/>
          <w:sz w:val="24"/>
          <w:szCs w:val="24"/>
          <w:lang w:eastAsia="en-US"/>
        </w:rPr>
      </w:pPr>
      <w:r w:rsidRPr="00F40B44">
        <w:rPr>
          <w:rFonts w:eastAsia="Calibri"/>
          <w:b/>
          <w:bCs/>
          <w:i/>
          <w:iCs/>
          <w:sz w:val="24"/>
          <w:szCs w:val="24"/>
          <w:lang w:eastAsia="en-US"/>
        </w:rPr>
        <w:t>Destinatari: DOCENTI</w:t>
      </w:r>
    </w:p>
    <w:tbl>
      <w:tblPr>
        <w:tblStyle w:val="Grigliatabella"/>
        <w:tblW w:w="4754" w:type="pct"/>
        <w:jc w:val="center"/>
        <w:tblLook w:val="0480" w:firstRow="0" w:lastRow="0" w:firstColumn="1" w:lastColumn="0" w:noHBand="0" w:noVBand="1"/>
      </w:tblPr>
      <w:tblGrid>
        <w:gridCol w:w="985"/>
        <w:gridCol w:w="2879"/>
        <w:gridCol w:w="1413"/>
        <w:gridCol w:w="723"/>
        <w:gridCol w:w="990"/>
        <w:gridCol w:w="870"/>
        <w:gridCol w:w="1429"/>
      </w:tblGrid>
      <w:tr w:rsidR="002A7D81" w:rsidRPr="00F40B44" w14:paraId="1404A955" w14:textId="77777777" w:rsidTr="002A7D81">
        <w:trPr>
          <w:trHeight w:val="1190"/>
          <w:jc w:val="center"/>
        </w:trPr>
        <w:tc>
          <w:tcPr>
            <w:tcW w:w="530" w:type="pct"/>
            <w:vAlign w:val="center"/>
          </w:tcPr>
          <w:p w14:paraId="7B92286F" w14:textId="77777777" w:rsidR="002A7D81" w:rsidRPr="00F40B44" w:rsidRDefault="002A7D81" w:rsidP="008E5FF6">
            <w:pPr>
              <w:ind w:left="22"/>
              <w:jc w:val="center"/>
              <w:rPr>
                <w:rFonts w:eastAsia="Arial"/>
                <w:b/>
                <w:bCs/>
                <w:i/>
                <w:iCs/>
                <w:sz w:val="24"/>
                <w:szCs w:val="24"/>
              </w:rPr>
            </w:pPr>
            <w:r w:rsidRPr="00F40B44">
              <w:rPr>
                <w:rFonts w:eastAsia="Arial"/>
                <w:b/>
                <w:bCs/>
                <w:i/>
                <w:iCs/>
                <w:sz w:val="24"/>
                <w:szCs w:val="24"/>
              </w:rPr>
              <w:t>N.</w:t>
            </w:r>
            <w:r>
              <w:rPr>
                <w:rFonts w:eastAsia="Arial"/>
                <w:b/>
                <w:bCs/>
                <w:i/>
                <w:iCs/>
                <w:sz w:val="24"/>
                <w:szCs w:val="24"/>
              </w:rPr>
              <w:t xml:space="preserve"> modulo</w:t>
            </w:r>
          </w:p>
        </w:tc>
        <w:tc>
          <w:tcPr>
            <w:tcW w:w="1550" w:type="pct"/>
            <w:vAlign w:val="center"/>
          </w:tcPr>
          <w:p w14:paraId="31262BF4" w14:textId="77777777" w:rsidR="002A7D81" w:rsidRPr="00F40B44" w:rsidRDefault="002A7D81" w:rsidP="002A7D81">
            <w:pPr>
              <w:ind w:left="324" w:hanging="302"/>
              <w:rPr>
                <w:rFonts w:eastAsia="Arial"/>
                <w:b/>
                <w:bCs/>
                <w:i/>
                <w:iCs/>
                <w:sz w:val="24"/>
                <w:szCs w:val="24"/>
              </w:rPr>
            </w:pPr>
            <w:r w:rsidRPr="00F40B44">
              <w:rPr>
                <w:rFonts w:eastAsia="Arial"/>
                <w:b/>
                <w:bCs/>
                <w:i/>
                <w:iCs/>
                <w:sz w:val="24"/>
                <w:szCs w:val="24"/>
              </w:rPr>
              <w:t>tipologia percorso e destinatari</w:t>
            </w:r>
          </w:p>
        </w:tc>
        <w:tc>
          <w:tcPr>
            <w:tcW w:w="761" w:type="pct"/>
            <w:vAlign w:val="center"/>
          </w:tcPr>
          <w:p w14:paraId="2070EC69" w14:textId="77777777" w:rsidR="002A7D81" w:rsidRPr="00F40B44" w:rsidRDefault="002A7D81" w:rsidP="008E5FF6">
            <w:pPr>
              <w:tabs>
                <w:tab w:val="left" w:pos="1924"/>
              </w:tabs>
              <w:ind w:left="37"/>
              <w:jc w:val="center"/>
              <w:rPr>
                <w:rFonts w:eastAsia="Arial"/>
                <w:b/>
                <w:bCs/>
                <w:i/>
                <w:iCs/>
                <w:sz w:val="24"/>
                <w:szCs w:val="24"/>
              </w:rPr>
            </w:pPr>
            <w:r w:rsidRPr="00F40B44">
              <w:rPr>
                <w:rFonts w:eastAsia="Arial"/>
                <w:b/>
                <w:bCs/>
                <w:i/>
                <w:iCs/>
                <w:sz w:val="24"/>
                <w:szCs w:val="24"/>
              </w:rPr>
              <w:t>Descrizione</w:t>
            </w:r>
          </w:p>
        </w:tc>
        <w:tc>
          <w:tcPr>
            <w:tcW w:w="389" w:type="pct"/>
            <w:vAlign w:val="center"/>
          </w:tcPr>
          <w:p w14:paraId="272A3789" w14:textId="77777777" w:rsidR="002A7D81" w:rsidRPr="00F40B44" w:rsidRDefault="002A7D81" w:rsidP="008E5FF6">
            <w:pPr>
              <w:jc w:val="center"/>
              <w:rPr>
                <w:rFonts w:eastAsia="Arial"/>
                <w:b/>
                <w:bCs/>
                <w:i/>
                <w:iCs/>
                <w:sz w:val="24"/>
                <w:szCs w:val="24"/>
              </w:rPr>
            </w:pPr>
            <w:r w:rsidRPr="00F40B44">
              <w:rPr>
                <w:rFonts w:eastAsia="Arial"/>
                <w:b/>
                <w:bCs/>
                <w:i/>
                <w:iCs/>
                <w:sz w:val="24"/>
                <w:szCs w:val="24"/>
              </w:rPr>
              <w:t>N° ore totali</w:t>
            </w:r>
          </w:p>
        </w:tc>
        <w:tc>
          <w:tcPr>
            <w:tcW w:w="533" w:type="pct"/>
            <w:vAlign w:val="center"/>
          </w:tcPr>
          <w:p w14:paraId="19A14FE0" w14:textId="77777777" w:rsidR="002A7D81" w:rsidRPr="00F40B44" w:rsidRDefault="002A7D81" w:rsidP="008E5FF6">
            <w:pPr>
              <w:jc w:val="center"/>
              <w:rPr>
                <w:rFonts w:eastAsia="Arial"/>
                <w:b/>
                <w:bCs/>
                <w:i/>
                <w:iCs/>
                <w:sz w:val="24"/>
                <w:szCs w:val="24"/>
              </w:rPr>
            </w:pPr>
            <w:r w:rsidRPr="00F40B44">
              <w:rPr>
                <w:rFonts w:eastAsia="Arial"/>
                <w:b/>
                <w:bCs/>
                <w:i/>
                <w:iCs/>
                <w:sz w:val="24"/>
                <w:szCs w:val="24"/>
              </w:rPr>
              <w:t>N° edizioni</w:t>
            </w:r>
          </w:p>
        </w:tc>
        <w:tc>
          <w:tcPr>
            <w:tcW w:w="468" w:type="pct"/>
            <w:vAlign w:val="center"/>
          </w:tcPr>
          <w:p w14:paraId="5C81F454" w14:textId="77777777" w:rsidR="002A7D81" w:rsidRPr="00F40B44" w:rsidRDefault="002A7D81" w:rsidP="008E5FF6">
            <w:pPr>
              <w:jc w:val="center"/>
              <w:rPr>
                <w:rFonts w:eastAsia="Arial"/>
                <w:b/>
                <w:bCs/>
                <w:i/>
                <w:iCs/>
                <w:sz w:val="24"/>
                <w:szCs w:val="24"/>
              </w:rPr>
            </w:pPr>
            <w:r w:rsidRPr="00F40B44">
              <w:rPr>
                <w:rFonts w:eastAsia="Arial"/>
                <w:b/>
                <w:bCs/>
                <w:i/>
                <w:iCs/>
                <w:sz w:val="24"/>
                <w:szCs w:val="24"/>
              </w:rPr>
              <w:t>N° esperti</w:t>
            </w:r>
          </w:p>
        </w:tc>
        <w:tc>
          <w:tcPr>
            <w:tcW w:w="769" w:type="pct"/>
            <w:vAlign w:val="center"/>
          </w:tcPr>
          <w:p w14:paraId="00871DF3" w14:textId="77777777" w:rsidR="002A7D81" w:rsidRPr="00F40B44" w:rsidRDefault="002A7D81" w:rsidP="008E5FF6">
            <w:pPr>
              <w:jc w:val="center"/>
              <w:rPr>
                <w:rFonts w:eastAsia="Arial"/>
                <w:b/>
                <w:bCs/>
                <w:i/>
                <w:iCs/>
                <w:sz w:val="24"/>
                <w:szCs w:val="24"/>
              </w:rPr>
            </w:pPr>
            <w:r w:rsidRPr="00F40B44">
              <w:rPr>
                <w:rFonts w:eastAsia="Arial"/>
                <w:b/>
                <w:bCs/>
                <w:i/>
                <w:iCs/>
                <w:sz w:val="24"/>
                <w:szCs w:val="24"/>
              </w:rPr>
              <w:t xml:space="preserve">Modalità </w:t>
            </w:r>
            <w:r w:rsidRPr="00F40B44">
              <w:rPr>
                <w:rFonts w:eastAsia="Arial"/>
                <w:sz w:val="24"/>
                <w:szCs w:val="24"/>
              </w:rPr>
              <w:t>Presenza/On line/</w:t>
            </w:r>
            <w:proofErr w:type="spellStart"/>
            <w:r w:rsidRPr="00F40B44">
              <w:rPr>
                <w:rFonts w:eastAsia="Arial"/>
                <w:sz w:val="24"/>
                <w:szCs w:val="24"/>
              </w:rPr>
              <w:t>Blendid</w:t>
            </w:r>
            <w:proofErr w:type="spellEnd"/>
          </w:p>
          <w:p w14:paraId="5A94A82D" w14:textId="77777777" w:rsidR="002A7D81" w:rsidRPr="00F40B44" w:rsidRDefault="002A7D81" w:rsidP="008E5FF6">
            <w:pPr>
              <w:jc w:val="center"/>
              <w:rPr>
                <w:rFonts w:eastAsia="Arial"/>
                <w:b/>
                <w:bCs/>
                <w:i/>
                <w:iCs/>
                <w:sz w:val="24"/>
                <w:szCs w:val="24"/>
              </w:rPr>
            </w:pPr>
            <w:r w:rsidRPr="00F40B44">
              <w:rPr>
                <w:rFonts w:eastAsia="Arial"/>
                <w:b/>
                <w:bCs/>
                <w:i/>
                <w:iCs/>
                <w:sz w:val="24"/>
                <w:szCs w:val="24"/>
              </w:rPr>
              <w:t>(P/O/B)</w:t>
            </w:r>
          </w:p>
        </w:tc>
      </w:tr>
      <w:tr w:rsidR="002A7D81" w:rsidRPr="00F40B44" w14:paraId="58381816" w14:textId="77777777" w:rsidTr="002A7D81">
        <w:trPr>
          <w:jc w:val="center"/>
        </w:trPr>
        <w:tc>
          <w:tcPr>
            <w:tcW w:w="530" w:type="pct"/>
            <w:vAlign w:val="center"/>
          </w:tcPr>
          <w:p w14:paraId="11E0DECC" w14:textId="77777777" w:rsidR="002A7D81" w:rsidRPr="00F40B44" w:rsidRDefault="002A7D81" w:rsidP="008E5FF6">
            <w:pPr>
              <w:ind w:left="22"/>
              <w:jc w:val="center"/>
              <w:rPr>
                <w:rFonts w:eastAsia="Arial"/>
                <w:b/>
                <w:sz w:val="24"/>
                <w:szCs w:val="24"/>
              </w:rPr>
            </w:pPr>
            <w:r w:rsidRPr="00F40B44">
              <w:rPr>
                <w:rFonts w:eastAsia="Arial"/>
                <w:b/>
                <w:sz w:val="24"/>
                <w:szCs w:val="24"/>
              </w:rPr>
              <w:t>2</w:t>
            </w:r>
          </w:p>
        </w:tc>
        <w:tc>
          <w:tcPr>
            <w:tcW w:w="1550" w:type="pct"/>
            <w:vAlign w:val="center"/>
          </w:tcPr>
          <w:p w14:paraId="7AD0056F" w14:textId="77777777" w:rsidR="002A7D81" w:rsidRPr="00F40B44" w:rsidRDefault="002A7D81" w:rsidP="002A7D81">
            <w:pPr>
              <w:pStyle w:val="Paragrafoelenco"/>
              <w:numPr>
                <w:ilvl w:val="0"/>
                <w:numId w:val="45"/>
              </w:numPr>
              <w:ind w:left="324" w:hanging="302"/>
              <w:rPr>
                <w:rFonts w:eastAsia="Arial"/>
              </w:rPr>
            </w:pPr>
            <w:r w:rsidRPr="00F40B44">
              <w:rPr>
                <w:rFonts w:eastAsia="Arial"/>
                <w:b/>
              </w:rPr>
              <w:t>Percorso</w:t>
            </w:r>
            <w:r w:rsidRPr="00F40B44">
              <w:rPr>
                <w:rFonts w:eastAsia="Arial"/>
              </w:rPr>
              <w:t xml:space="preserve"> di transizione digitale, tematica Curricolo digitale verticale</w:t>
            </w:r>
          </w:p>
          <w:p w14:paraId="196D5E8D" w14:textId="77777777" w:rsidR="002A7D81" w:rsidRPr="00F40B44" w:rsidRDefault="002A7D81" w:rsidP="002A7D81">
            <w:pPr>
              <w:pStyle w:val="Paragrafoelenco"/>
              <w:numPr>
                <w:ilvl w:val="0"/>
                <w:numId w:val="45"/>
              </w:numPr>
              <w:ind w:left="324" w:hanging="302"/>
              <w:rPr>
                <w:rFonts w:eastAsia="Arial"/>
              </w:rPr>
            </w:pPr>
            <w:r w:rsidRPr="00F40B44">
              <w:rPr>
                <w:rFonts w:eastAsia="Arial"/>
              </w:rPr>
              <w:t xml:space="preserve">Destinatari: almeno </w:t>
            </w:r>
            <w:r w:rsidRPr="00F40B44">
              <w:rPr>
                <w:rFonts w:eastAsia="Arial"/>
                <w:b/>
              </w:rPr>
              <w:t>n. 15 Docenti</w:t>
            </w:r>
          </w:p>
        </w:tc>
        <w:tc>
          <w:tcPr>
            <w:tcW w:w="761" w:type="pct"/>
            <w:vAlign w:val="center"/>
          </w:tcPr>
          <w:p w14:paraId="13D0F801" w14:textId="77777777" w:rsidR="002A7D81" w:rsidRPr="00F40B44" w:rsidRDefault="002A7D81" w:rsidP="008E5FF6">
            <w:pPr>
              <w:tabs>
                <w:tab w:val="left" w:pos="1924"/>
              </w:tabs>
              <w:ind w:left="37"/>
              <w:jc w:val="center"/>
              <w:rPr>
                <w:rFonts w:eastAsia="Arial"/>
                <w:b/>
                <w:i/>
                <w:sz w:val="24"/>
                <w:szCs w:val="24"/>
              </w:rPr>
            </w:pPr>
            <w:r w:rsidRPr="00F40B44">
              <w:rPr>
                <w:rFonts w:eastAsia="Arial"/>
                <w:b/>
                <w:i/>
                <w:sz w:val="24"/>
                <w:szCs w:val="24"/>
              </w:rPr>
              <w:t>Curricolo digitale verticale</w:t>
            </w:r>
          </w:p>
        </w:tc>
        <w:tc>
          <w:tcPr>
            <w:tcW w:w="389" w:type="pct"/>
            <w:vAlign w:val="center"/>
          </w:tcPr>
          <w:p w14:paraId="52C6FB5B" w14:textId="77777777" w:rsidR="002A7D81" w:rsidRPr="00F40B44" w:rsidRDefault="002A7D81" w:rsidP="008E5FF6">
            <w:pPr>
              <w:jc w:val="center"/>
              <w:rPr>
                <w:rFonts w:eastAsia="Arial"/>
                <w:sz w:val="24"/>
                <w:szCs w:val="24"/>
              </w:rPr>
            </w:pPr>
            <w:r>
              <w:rPr>
                <w:rFonts w:eastAsia="Arial"/>
                <w:sz w:val="24"/>
                <w:szCs w:val="24"/>
              </w:rPr>
              <w:t>13</w:t>
            </w:r>
          </w:p>
        </w:tc>
        <w:tc>
          <w:tcPr>
            <w:tcW w:w="533" w:type="pct"/>
            <w:vAlign w:val="center"/>
          </w:tcPr>
          <w:p w14:paraId="36A5A65B" w14:textId="77777777" w:rsidR="002A7D81" w:rsidRPr="00F40B44" w:rsidRDefault="002A7D81" w:rsidP="008E5FF6">
            <w:pPr>
              <w:jc w:val="center"/>
              <w:rPr>
                <w:rFonts w:eastAsia="Arial"/>
                <w:sz w:val="24"/>
                <w:szCs w:val="24"/>
              </w:rPr>
            </w:pPr>
            <w:r w:rsidRPr="00F40B44">
              <w:rPr>
                <w:rFonts w:eastAsia="Arial"/>
                <w:sz w:val="24"/>
                <w:szCs w:val="24"/>
              </w:rPr>
              <w:t>1</w:t>
            </w:r>
          </w:p>
        </w:tc>
        <w:tc>
          <w:tcPr>
            <w:tcW w:w="468" w:type="pct"/>
            <w:vAlign w:val="center"/>
          </w:tcPr>
          <w:p w14:paraId="0BEBB1CD" w14:textId="77777777" w:rsidR="002A7D81" w:rsidRPr="00F40B44" w:rsidRDefault="002A7D81" w:rsidP="008E5FF6">
            <w:pPr>
              <w:jc w:val="center"/>
              <w:rPr>
                <w:rFonts w:eastAsia="Arial"/>
                <w:sz w:val="24"/>
                <w:szCs w:val="24"/>
              </w:rPr>
            </w:pPr>
            <w:r w:rsidRPr="00F40B44">
              <w:rPr>
                <w:rFonts w:eastAsia="Arial"/>
                <w:sz w:val="24"/>
                <w:szCs w:val="24"/>
              </w:rPr>
              <w:t>1</w:t>
            </w:r>
          </w:p>
        </w:tc>
        <w:tc>
          <w:tcPr>
            <w:tcW w:w="769" w:type="pct"/>
            <w:vAlign w:val="center"/>
          </w:tcPr>
          <w:p w14:paraId="6C10B68C" w14:textId="77777777" w:rsidR="002A7D81" w:rsidRPr="00F40B44" w:rsidRDefault="002A7D81" w:rsidP="008E5FF6">
            <w:pPr>
              <w:jc w:val="center"/>
              <w:rPr>
                <w:rFonts w:eastAsia="Arial"/>
                <w:sz w:val="24"/>
                <w:szCs w:val="24"/>
              </w:rPr>
            </w:pPr>
            <w:r w:rsidRPr="00F40B44">
              <w:rPr>
                <w:rFonts w:eastAsia="Arial"/>
                <w:b/>
                <w:bCs/>
                <w:i/>
                <w:iCs/>
                <w:sz w:val="24"/>
                <w:szCs w:val="24"/>
              </w:rPr>
              <w:t>(P/O/B)</w:t>
            </w:r>
          </w:p>
        </w:tc>
      </w:tr>
      <w:tr w:rsidR="002A7D81" w:rsidRPr="00F40B44" w14:paraId="23D5157D" w14:textId="77777777" w:rsidTr="002A7D81">
        <w:trPr>
          <w:jc w:val="center"/>
        </w:trPr>
        <w:tc>
          <w:tcPr>
            <w:tcW w:w="530" w:type="pct"/>
            <w:vAlign w:val="center"/>
          </w:tcPr>
          <w:p w14:paraId="7B00EE50" w14:textId="77777777" w:rsidR="002A7D81" w:rsidRPr="00F40B44" w:rsidRDefault="002A7D81" w:rsidP="008E5FF6">
            <w:pPr>
              <w:ind w:left="22"/>
              <w:jc w:val="center"/>
              <w:rPr>
                <w:rFonts w:eastAsia="Arial"/>
                <w:b/>
                <w:sz w:val="24"/>
                <w:szCs w:val="24"/>
              </w:rPr>
            </w:pPr>
            <w:r w:rsidRPr="00F40B44">
              <w:rPr>
                <w:rFonts w:eastAsia="Arial"/>
                <w:b/>
                <w:sz w:val="24"/>
                <w:szCs w:val="24"/>
              </w:rPr>
              <w:t>8</w:t>
            </w:r>
          </w:p>
        </w:tc>
        <w:tc>
          <w:tcPr>
            <w:tcW w:w="1550" w:type="pct"/>
            <w:vAlign w:val="center"/>
          </w:tcPr>
          <w:p w14:paraId="6DC36999" w14:textId="77777777" w:rsidR="002A7D81" w:rsidRPr="00F40B44" w:rsidRDefault="002A7D81" w:rsidP="002A7D81">
            <w:pPr>
              <w:pStyle w:val="Paragrafoelenco"/>
              <w:numPr>
                <w:ilvl w:val="0"/>
                <w:numId w:val="45"/>
              </w:numPr>
              <w:ind w:left="324" w:hanging="302"/>
              <w:rPr>
                <w:rFonts w:eastAsia="Arial"/>
                <w:b/>
              </w:rPr>
            </w:pPr>
            <w:r w:rsidRPr="00F40B44">
              <w:rPr>
                <w:rFonts w:eastAsia="Arial"/>
                <w:b/>
              </w:rPr>
              <w:t>Laboratori</w:t>
            </w:r>
            <w:r w:rsidRPr="00F40B44">
              <w:rPr>
                <w:rFonts w:eastAsia="Arial"/>
              </w:rPr>
              <w:t xml:space="preserve"> di formazione sul campo, tematica </w:t>
            </w:r>
            <w:r w:rsidRPr="00F40B44">
              <w:rPr>
                <w:rFonts w:eastAsia="Arial"/>
                <w:b/>
              </w:rPr>
              <w:t>“Stesura del curricolo digitale”</w:t>
            </w:r>
          </w:p>
          <w:p w14:paraId="7CB6FA34" w14:textId="77777777" w:rsidR="002A7D81" w:rsidRPr="00F40B44" w:rsidRDefault="002A7D81" w:rsidP="002A7D81">
            <w:pPr>
              <w:pStyle w:val="Paragrafoelenco"/>
              <w:numPr>
                <w:ilvl w:val="0"/>
                <w:numId w:val="45"/>
              </w:numPr>
              <w:ind w:left="324" w:hanging="302"/>
              <w:rPr>
                <w:rFonts w:eastAsia="Arial"/>
              </w:rPr>
            </w:pPr>
            <w:r w:rsidRPr="00F40B44">
              <w:rPr>
                <w:rFonts w:eastAsia="Arial"/>
              </w:rPr>
              <w:t xml:space="preserve">Destinatari: almeno </w:t>
            </w:r>
            <w:r w:rsidRPr="00F40B44">
              <w:rPr>
                <w:rFonts w:eastAsia="Arial"/>
                <w:b/>
              </w:rPr>
              <w:t>n. 5 docenti</w:t>
            </w:r>
          </w:p>
        </w:tc>
        <w:tc>
          <w:tcPr>
            <w:tcW w:w="761" w:type="pct"/>
            <w:vAlign w:val="center"/>
          </w:tcPr>
          <w:p w14:paraId="12A9A530" w14:textId="77777777" w:rsidR="002A7D81" w:rsidRPr="00F40B44" w:rsidRDefault="002A7D81" w:rsidP="008E5FF6">
            <w:pPr>
              <w:tabs>
                <w:tab w:val="left" w:pos="1924"/>
              </w:tabs>
              <w:ind w:left="37"/>
              <w:jc w:val="center"/>
              <w:rPr>
                <w:rFonts w:eastAsia="Arial"/>
                <w:b/>
                <w:i/>
                <w:sz w:val="24"/>
                <w:szCs w:val="24"/>
              </w:rPr>
            </w:pPr>
            <w:r w:rsidRPr="00F40B44">
              <w:rPr>
                <w:rFonts w:eastAsia="Arial"/>
                <w:b/>
                <w:i/>
                <w:sz w:val="24"/>
                <w:szCs w:val="24"/>
              </w:rPr>
              <w:t>“Stesura del curricolo digitale”</w:t>
            </w:r>
          </w:p>
        </w:tc>
        <w:tc>
          <w:tcPr>
            <w:tcW w:w="389" w:type="pct"/>
            <w:vAlign w:val="center"/>
          </w:tcPr>
          <w:p w14:paraId="1132E580" w14:textId="77777777" w:rsidR="002A7D81" w:rsidRPr="00F40B44" w:rsidRDefault="002A7D81" w:rsidP="008E5FF6">
            <w:pPr>
              <w:jc w:val="center"/>
              <w:rPr>
                <w:rFonts w:eastAsia="Arial"/>
                <w:sz w:val="24"/>
                <w:szCs w:val="24"/>
              </w:rPr>
            </w:pPr>
            <w:r w:rsidRPr="00F40B44">
              <w:rPr>
                <w:rFonts w:eastAsia="Arial"/>
                <w:sz w:val="24"/>
                <w:szCs w:val="24"/>
              </w:rPr>
              <w:t>1</w:t>
            </w:r>
            <w:r>
              <w:rPr>
                <w:rFonts w:eastAsia="Arial"/>
                <w:sz w:val="24"/>
                <w:szCs w:val="24"/>
              </w:rPr>
              <w:t>5</w:t>
            </w:r>
          </w:p>
        </w:tc>
        <w:tc>
          <w:tcPr>
            <w:tcW w:w="533" w:type="pct"/>
            <w:vAlign w:val="center"/>
          </w:tcPr>
          <w:p w14:paraId="689B28C7" w14:textId="77777777" w:rsidR="002A7D81" w:rsidRPr="00F40B44" w:rsidRDefault="002A7D81" w:rsidP="008E5FF6">
            <w:pPr>
              <w:jc w:val="center"/>
              <w:rPr>
                <w:rFonts w:eastAsia="Arial"/>
                <w:sz w:val="24"/>
                <w:szCs w:val="24"/>
              </w:rPr>
            </w:pPr>
            <w:r w:rsidRPr="00F40B44">
              <w:rPr>
                <w:rFonts w:eastAsia="Arial"/>
                <w:sz w:val="24"/>
                <w:szCs w:val="24"/>
              </w:rPr>
              <w:t>1</w:t>
            </w:r>
          </w:p>
        </w:tc>
        <w:tc>
          <w:tcPr>
            <w:tcW w:w="468" w:type="pct"/>
            <w:vAlign w:val="center"/>
          </w:tcPr>
          <w:p w14:paraId="23784CDC" w14:textId="77777777" w:rsidR="002A7D81" w:rsidRPr="00F40B44" w:rsidRDefault="002A7D81" w:rsidP="008E5FF6">
            <w:pPr>
              <w:jc w:val="center"/>
              <w:rPr>
                <w:rFonts w:eastAsia="Arial"/>
                <w:sz w:val="24"/>
                <w:szCs w:val="24"/>
              </w:rPr>
            </w:pPr>
            <w:r w:rsidRPr="00F40B44">
              <w:rPr>
                <w:rFonts w:eastAsia="Arial"/>
                <w:sz w:val="24"/>
                <w:szCs w:val="24"/>
              </w:rPr>
              <w:t>1</w:t>
            </w:r>
          </w:p>
        </w:tc>
        <w:tc>
          <w:tcPr>
            <w:tcW w:w="769" w:type="pct"/>
            <w:vAlign w:val="center"/>
          </w:tcPr>
          <w:p w14:paraId="59296358" w14:textId="77777777" w:rsidR="002A7D81" w:rsidRPr="00F40B44" w:rsidRDefault="002A7D81" w:rsidP="008E5FF6">
            <w:pPr>
              <w:jc w:val="center"/>
              <w:rPr>
                <w:rFonts w:eastAsia="Arial"/>
                <w:b/>
                <w:bCs/>
                <w:i/>
                <w:iCs/>
                <w:sz w:val="24"/>
                <w:szCs w:val="24"/>
              </w:rPr>
            </w:pPr>
            <w:r w:rsidRPr="00F40B44">
              <w:rPr>
                <w:rFonts w:eastAsia="Arial"/>
                <w:b/>
                <w:bCs/>
                <w:i/>
                <w:iCs/>
                <w:sz w:val="24"/>
                <w:szCs w:val="24"/>
              </w:rPr>
              <w:t>P</w:t>
            </w:r>
          </w:p>
        </w:tc>
      </w:tr>
      <w:tr w:rsidR="002A7D81" w:rsidRPr="00F40B44" w14:paraId="76091DE5" w14:textId="77777777" w:rsidTr="002A7D81">
        <w:trPr>
          <w:jc w:val="center"/>
        </w:trPr>
        <w:tc>
          <w:tcPr>
            <w:tcW w:w="530" w:type="pct"/>
            <w:vAlign w:val="center"/>
          </w:tcPr>
          <w:p w14:paraId="40A6332D" w14:textId="77777777" w:rsidR="002A7D81" w:rsidRPr="00F40B44" w:rsidRDefault="002A7D81" w:rsidP="008E5FF6">
            <w:pPr>
              <w:ind w:left="22"/>
              <w:jc w:val="center"/>
              <w:rPr>
                <w:rFonts w:eastAsia="Arial"/>
                <w:b/>
                <w:sz w:val="24"/>
                <w:szCs w:val="24"/>
              </w:rPr>
            </w:pPr>
            <w:r w:rsidRPr="00F40B44">
              <w:rPr>
                <w:rFonts w:eastAsia="Arial"/>
                <w:b/>
                <w:sz w:val="24"/>
                <w:szCs w:val="24"/>
              </w:rPr>
              <w:lastRenderedPageBreak/>
              <w:t>12</w:t>
            </w:r>
          </w:p>
        </w:tc>
        <w:tc>
          <w:tcPr>
            <w:tcW w:w="1550" w:type="pct"/>
            <w:vAlign w:val="center"/>
          </w:tcPr>
          <w:p w14:paraId="43062C39" w14:textId="77777777" w:rsidR="002A7D81" w:rsidRPr="00F40B44" w:rsidRDefault="002A7D81" w:rsidP="002A7D81">
            <w:pPr>
              <w:pStyle w:val="Paragrafoelenco"/>
              <w:numPr>
                <w:ilvl w:val="0"/>
                <w:numId w:val="45"/>
              </w:numPr>
              <w:ind w:left="324" w:hanging="302"/>
              <w:rPr>
                <w:rFonts w:eastAsia="Arial"/>
              </w:rPr>
            </w:pPr>
            <w:r w:rsidRPr="00F40B44">
              <w:rPr>
                <w:rFonts w:eastAsia="Arial"/>
                <w:b/>
              </w:rPr>
              <w:t>Laboratori</w:t>
            </w:r>
            <w:r w:rsidRPr="00F40B44">
              <w:rPr>
                <w:rFonts w:eastAsia="Arial"/>
              </w:rPr>
              <w:t xml:space="preserve"> di formazione sul campo, tematica</w:t>
            </w:r>
          </w:p>
          <w:p w14:paraId="5EDB6F9B" w14:textId="77777777" w:rsidR="002A7D81" w:rsidRPr="00F40B44" w:rsidRDefault="002A7D81" w:rsidP="002A7D81">
            <w:pPr>
              <w:pStyle w:val="Paragrafoelenco"/>
              <w:ind w:left="324" w:hanging="302"/>
              <w:rPr>
                <w:rFonts w:eastAsia="Arial"/>
                <w:b/>
                <w:i/>
              </w:rPr>
            </w:pPr>
            <w:r w:rsidRPr="00F40B44">
              <w:rPr>
                <w:rFonts w:eastAsia="Arial"/>
                <w:b/>
                <w:i/>
              </w:rPr>
              <w:t xml:space="preserve">“Radio </w:t>
            </w:r>
            <w:proofErr w:type="spellStart"/>
            <w:r w:rsidRPr="00F40B44">
              <w:rPr>
                <w:rFonts w:eastAsia="Arial"/>
                <w:b/>
                <w:i/>
              </w:rPr>
              <w:t>PodCast</w:t>
            </w:r>
            <w:proofErr w:type="spellEnd"/>
            <w:r w:rsidRPr="00F40B44">
              <w:rPr>
                <w:rFonts w:eastAsia="Arial"/>
                <w:b/>
                <w:i/>
              </w:rPr>
              <w:t>”</w:t>
            </w:r>
          </w:p>
          <w:p w14:paraId="2355728A" w14:textId="77777777" w:rsidR="002A7D81" w:rsidRPr="00F40B44" w:rsidRDefault="002A7D81" w:rsidP="002A7D81">
            <w:pPr>
              <w:pStyle w:val="Paragrafoelenco"/>
              <w:numPr>
                <w:ilvl w:val="0"/>
                <w:numId w:val="45"/>
              </w:numPr>
              <w:ind w:left="324" w:hanging="302"/>
              <w:rPr>
                <w:rFonts w:eastAsia="Arial"/>
              </w:rPr>
            </w:pPr>
            <w:r w:rsidRPr="00F40B44">
              <w:rPr>
                <w:rFonts w:eastAsia="Arial"/>
              </w:rPr>
              <w:t xml:space="preserve">Destinatari: </w:t>
            </w:r>
            <w:r w:rsidRPr="00F40B44">
              <w:rPr>
                <w:rFonts w:eastAsia="Arial"/>
                <w:b/>
              </w:rPr>
              <w:t>almeno 5 docenti</w:t>
            </w:r>
          </w:p>
        </w:tc>
        <w:tc>
          <w:tcPr>
            <w:tcW w:w="761" w:type="pct"/>
            <w:vAlign w:val="center"/>
          </w:tcPr>
          <w:p w14:paraId="2017DAD2" w14:textId="77777777" w:rsidR="002A7D81" w:rsidRPr="00F40B44" w:rsidRDefault="002A7D81" w:rsidP="008E5FF6">
            <w:pPr>
              <w:pStyle w:val="Paragrafoelenco"/>
              <w:tabs>
                <w:tab w:val="left" w:pos="1924"/>
              </w:tabs>
              <w:ind w:left="37"/>
              <w:jc w:val="center"/>
              <w:rPr>
                <w:rFonts w:eastAsia="Arial"/>
                <w:b/>
                <w:i/>
              </w:rPr>
            </w:pPr>
            <w:r w:rsidRPr="00F40B44">
              <w:rPr>
                <w:rFonts w:eastAsia="Arial"/>
                <w:b/>
                <w:i/>
              </w:rPr>
              <w:t xml:space="preserve">“Radio </w:t>
            </w:r>
            <w:proofErr w:type="spellStart"/>
            <w:r w:rsidRPr="00F40B44">
              <w:rPr>
                <w:rFonts w:eastAsia="Arial"/>
                <w:b/>
                <w:i/>
              </w:rPr>
              <w:t>PodCast</w:t>
            </w:r>
            <w:proofErr w:type="spellEnd"/>
            <w:r w:rsidRPr="00F40B44">
              <w:rPr>
                <w:rFonts w:eastAsia="Arial"/>
                <w:b/>
                <w:i/>
              </w:rPr>
              <w:t>”</w:t>
            </w:r>
          </w:p>
        </w:tc>
        <w:tc>
          <w:tcPr>
            <w:tcW w:w="389" w:type="pct"/>
            <w:vAlign w:val="center"/>
          </w:tcPr>
          <w:p w14:paraId="4E327717" w14:textId="77777777" w:rsidR="002A7D81" w:rsidRPr="00F40B44" w:rsidRDefault="002A7D81" w:rsidP="008E5FF6">
            <w:pPr>
              <w:jc w:val="center"/>
              <w:rPr>
                <w:rFonts w:eastAsia="Arial"/>
                <w:sz w:val="24"/>
                <w:szCs w:val="24"/>
              </w:rPr>
            </w:pPr>
            <w:r w:rsidRPr="00F40B44">
              <w:rPr>
                <w:rFonts w:eastAsia="Arial"/>
                <w:sz w:val="24"/>
                <w:szCs w:val="24"/>
              </w:rPr>
              <w:t>1</w:t>
            </w:r>
            <w:r>
              <w:rPr>
                <w:rFonts w:eastAsia="Arial"/>
                <w:sz w:val="24"/>
                <w:szCs w:val="24"/>
              </w:rPr>
              <w:t>0</w:t>
            </w:r>
          </w:p>
        </w:tc>
        <w:tc>
          <w:tcPr>
            <w:tcW w:w="533" w:type="pct"/>
            <w:vAlign w:val="center"/>
          </w:tcPr>
          <w:p w14:paraId="010F8E2B" w14:textId="77777777" w:rsidR="002A7D81" w:rsidRPr="00F40B44" w:rsidRDefault="002A7D81" w:rsidP="008E5FF6">
            <w:pPr>
              <w:jc w:val="center"/>
              <w:rPr>
                <w:rFonts w:eastAsia="Arial"/>
                <w:sz w:val="24"/>
                <w:szCs w:val="24"/>
              </w:rPr>
            </w:pPr>
            <w:r w:rsidRPr="00F40B44">
              <w:rPr>
                <w:rFonts w:eastAsia="Arial"/>
                <w:sz w:val="24"/>
                <w:szCs w:val="24"/>
              </w:rPr>
              <w:t>1</w:t>
            </w:r>
          </w:p>
        </w:tc>
        <w:tc>
          <w:tcPr>
            <w:tcW w:w="468" w:type="pct"/>
            <w:vAlign w:val="center"/>
          </w:tcPr>
          <w:p w14:paraId="4CCDAECF" w14:textId="77777777" w:rsidR="002A7D81" w:rsidRPr="00F40B44" w:rsidRDefault="002A7D81" w:rsidP="008E5FF6">
            <w:pPr>
              <w:jc w:val="center"/>
              <w:rPr>
                <w:rFonts w:eastAsia="Arial"/>
                <w:sz w:val="24"/>
                <w:szCs w:val="24"/>
              </w:rPr>
            </w:pPr>
            <w:r w:rsidRPr="00F40B44">
              <w:rPr>
                <w:rFonts w:eastAsia="Arial"/>
                <w:sz w:val="24"/>
                <w:szCs w:val="24"/>
              </w:rPr>
              <w:t>1</w:t>
            </w:r>
          </w:p>
        </w:tc>
        <w:tc>
          <w:tcPr>
            <w:tcW w:w="769" w:type="pct"/>
            <w:vAlign w:val="center"/>
          </w:tcPr>
          <w:p w14:paraId="09B814F8" w14:textId="77777777" w:rsidR="002A7D81" w:rsidRPr="00F40B44" w:rsidRDefault="002A7D81" w:rsidP="008E5FF6">
            <w:pPr>
              <w:jc w:val="center"/>
              <w:rPr>
                <w:rFonts w:eastAsia="Arial"/>
                <w:b/>
                <w:bCs/>
                <w:i/>
                <w:iCs/>
                <w:sz w:val="24"/>
                <w:szCs w:val="24"/>
              </w:rPr>
            </w:pPr>
            <w:r w:rsidRPr="00F40B44">
              <w:rPr>
                <w:rFonts w:eastAsia="Arial"/>
                <w:b/>
                <w:bCs/>
                <w:i/>
                <w:iCs/>
                <w:sz w:val="24"/>
                <w:szCs w:val="24"/>
              </w:rPr>
              <w:t>P</w:t>
            </w:r>
          </w:p>
        </w:tc>
      </w:tr>
    </w:tbl>
    <w:p w14:paraId="4959939C" w14:textId="77777777" w:rsidR="002A7D81" w:rsidRDefault="002A7D81" w:rsidP="00AD4DB0">
      <w:pPr>
        <w:autoSpaceDE w:val="0"/>
        <w:spacing w:after="200"/>
        <w:mirrorIndents/>
        <w:rPr>
          <w:rFonts w:eastAsiaTheme="minorEastAsia"/>
          <w:sz w:val="24"/>
          <w:szCs w:val="24"/>
        </w:rPr>
      </w:pPr>
    </w:p>
    <w:p w14:paraId="0E2B3F0C" w14:textId="14738FDD" w:rsidR="00703338" w:rsidRPr="00F40B44" w:rsidRDefault="00703338" w:rsidP="00AD4DB0">
      <w:pPr>
        <w:autoSpaceDE w:val="0"/>
        <w:spacing w:after="200"/>
        <w:mirrorIndents/>
        <w:rPr>
          <w:rFonts w:eastAsiaTheme="minorEastAsia"/>
          <w:sz w:val="24"/>
          <w:szCs w:val="24"/>
          <w:lang w:eastAsia="ar-SA"/>
        </w:rPr>
      </w:pPr>
      <w:r w:rsidRPr="00F40B44">
        <w:rPr>
          <w:rFonts w:eastAsiaTheme="minorEastAsia"/>
          <w:sz w:val="24"/>
          <w:szCs w:val="24"/>
        </w:rPr>
        <w:t>A tal fine, consapevole della responsabilità penale e della decadenza da eventuali benefici acquisiti</w:t>
      </w:r>
      <w:r w:rsidRPr="00F40B44">
        <w:rPr>
          <w:rFonts w:eastAsiaTheme="minorEastAsia"/>
          <w:sz w:val="24"/>
          <w:szCs w:val="24"/>
          <w:lang w:eastAsia="ar-SA"/>
        </w:rPr>
        <w:t>. N</w:t>
      </w:r>
      <w:r w:rsidRPr="00F40B44">
        <w:rPr>
          <w:rFonts w:eastAsiaTheme="minorEastAsia"/>
          <w:sz w:val="24"/>
          <w:szCs w:val="24"/>
        </w:rPr>
        <w:t xml:space="preserve">el caso di dichiarazioni mendaci, </w:t>
      </w:r>
      <w:r w:rsidRPr="00F40B44">
        <w:rPr>
          <w:rFonts w:eastAsiaTheme="minorEastAsia"/>
          <w:b/>
          <w:sz w:val="24"/>
          <w:szCs w:val="24"/>
        </w:rPr>
        <w:t>dichiara</w:t>
      </w:r>
      <w:r w:rsidRPr="00F40B44">
        <w:rPr>
          <w:rFonts w:eastAsiaTheme="minorEastAsia"/>
          <w:sz w:val="24"/>
          <w:szCs w:val="24"/>
        </w:rPr>
        <w:t xml:space="preserve"> sotto la propria responsabilità quanto segue:</w:t>
      </w:r>
    </w:p>
    <w:p w14:paraId="72357EFE" w14:textId="2EA4EEE4" w:rsidR="009E45B1" w:rsidRPr="00F40B44" w:rsidRDefault="00703338" w:rsidP="00AD4DB0">
      <w:pPr>
        <w:numPr>
          <w:ilvl w:val="0"/>
          <w:numId w:val="19"/>
        </w:numPr>
        <w:suppressAutoHyphens/>
        <w:autoSpaceDE w:val="0"/>
        <w:spacing w:after="200"/>
        <w:mirrorIndents/>
        <w:rPr>
          <w:rFonts w:eastAsiaTheme="minorEastAsia"/>
          <w:sz w:val="24"/>
          <w:szCs w:val="24"/>
        </w:rPr>
      </w:pPr>
      <w:r w:rsidRPr="00F40B44">
        <w:rPr>
          <w:rFonts w:eastAsiaTheme="minorEastAsia"/>
          <w:sz w:val="24"/>
          <w:szCs w:val="24"/>
        </w:rPr>
        <w:t>di aver preso visione delle condizioni previste dal bando</w:t>
      </w:r>
    </w:p>
    <w:p w14:paraId="24246487" w14:textId="77777777" w:rsidR="00703338" w:rsidRPr="00F40B44" w:rsidRDefault="00703338" w:rsidP="00AD4DB0">
      <w:pPr>
        <w:numPr>
          <w:ilvl w:val="0"/>
          <w:numId w:val="19"/>
        </w:numPr>
        <w:suppressAutoHyphens/>
        <w:autoSpaceDE w:val="0"/>
        <w:spacing w:after="200"/>
        <w:mirrorIndents/>
        <w:rPr>
          <w:rFonts w:eastAsiaTheme="minorEastAsia"/>
          <w:sz w:val="24"/>
          <w:szCs w:val="24"/>
        </w:rPr>
      </w:pPr>
      <w:r w:rsidRPr="00F40B44">
        <w:rPr>
          <w:rFonts w:eastAsiaTheme="minorEastAsia"/>
          <w:sz w:val="24"/>
          <w:szCs w:val="24"/>
        </w:rPr>
        <w:t>di essere in godimento dei diritti politici</w:t>
      </w:r>
    </w:p>
    <w:p w14:paraId="5A782899" w14:textId="24BE9F5B" w:rsidR="00551ED0" w:rsidRPr="00F40B44" w:rsidRDefault="00703338" w:rsidP="00AD4DB0">
      <w:pPr>
        <w:numPr>
          <w:ilvl w:val="0"/>
          <w:numId w:val="19"/>
        </w:numPr>
        <w:suppressAutoHyphens/>
        <w:autoSpaceDE w:val="0"/>
        <w:spacing w:after="200"/>
        <w:mirrorIndents/>
        <w:rPr>
          <w:rFonts w:eastAsiaTheme="minorEastAsia"/>
          <w:sz w:val="24"/>
          <w:szCs w:val="24"/>
        </w:rPr>
      </w:pPr>
      <w:r w:rsidRPr="00F40B44">
        <w:rPr>
          <w:rFonts w:eastAsiaTheme="minorEastAsia"/>
          <w:sz w:val="24"/>
          <w:szCs w:val="24"/>
        </w:rPr>
        <w:t>di non aver subito condanne penali ovvero di avere i seguenti provvedimenti penali</w:t>
      </w:r>
      <w:r w:rsidR="00551ED0" w:rsidRPr="00F40B44">
        <w:rPr>
          <w:rFonts w:eastAsiaTheme="minorEastAsia"/>
          <w:sz w:val="24"/>
          <w:szCs w:val="24"/>
        </w:rPr>
        <w:t xml:space="preserve"> </w:t>
      </w:r>
      <w:r w:rsidRPr="00F40B44">
        <w:rPr>
          <w:rFonts w:eastAsiaTheme="minorEastAsia"/>
          <w:sz w:val="24"/>
          <w:szCs w:val="24"/>
        </w:rPr>
        <w:t>__________________________________________________________________</w:t>
      </w:r>
    </w:p>
    <w:p w14:paraId="71A98CCD" w14:textId="2825FB7B" w:rsidR="00703338" w:rsidRPr="00F40B44" w:rsidRDefault="00703338" w:rsidP="00AD4DB0">
      <w:pPr>
        <w:numPr>
          <w:ilvl w:val="0"/>
          <w:numId w:val="19"/>
        </w:numPr>
        <w:suppressAutoHyphens/>
        <w:autoSpaceDE w:val="0"/>
        <w:spacing w:after="200"/>
        <w:mirrorIndents/>
        <w:rPr>
          <w:rFonts w:eastAsiaTheme="minorEastAsia"/>
          <w:sz w:val="24"/>
          <w:szCs w:val="24"/>
        </w:rPr>
      </w:pPr>
      <w:r w:rsidRPr="00F40B44">
        <w:rPr>
          <w:rFonts w:eastAsiaTheme="minorEastAsia"/>
          <w:sz w:val="24"/>
          <w:szCs w:val="24"/>
        </w:rPr>
        <w:t>di non avere procedimenti penali pendenti, ovvero di avere i seguenti procedimenti penali pendenti: ____________________________________________________________</w:t>
      </w:r>
    </w:p>
    <w:p w14:paraId="108B77AE" w14:textId="77777777" w:rsidR="00703338" w:rsidRPr="00F40B44" w:rsidRDefault="00703338" w:rsidP="00AD4DB0">
      <w:pPr>
        <w:numPr>
          <w:ilvl w:val="0"/>
          <w:numId w:val="19"/>
        </w:numPr>
        <w:suppressAutoHyphens/>
        <w:autoSpaceDE w:val="0"/>
        <w:spacing w:after="200"/>
        <w:mirrorIndents/>
        <w:rPr>
          <w:rFonts w:eastAsiaTheme="minorEastAsia"/>
          <w:sz w:val="24"/>
          <w:szCs w:val="24"/>
        </w:rPr>
      </w:pPr>
      <w:r w:rsidRPr="00F40B44">
        <w:rPr>
          <w:rFonts w:eastAsiaTheme="minorEastAsia"/>
          <w:sz w:val="24"/>
          <w:szCs w:val="24"/>
        </w:rPr>
        <w:t>di impegnarsi a documentare puntualmente tutta l’attività svolta</w:t>
      </w:r>
    </w:p>
    <w:p w14:paraId="79FE3195" w14:textId="0A8FDDA8" w:rsidR="006C10F5" w:rsidRPr="00F40B44" w:rsidRDefault="00703338" w:rsidP="00AD4DB0">
      <w:pPr>
        <w:numPr>
          <w:ilvl w:val="0"/>
          <w:numId w:val="19"/>
        </w:numPr>
        <w:suppressAutoHyphens/>
        <w:autoSpaceDE w:val="0"/>
        <w:spacing w:after="200"/>
        <w:mirrorIndents/>
        <w:rPr>
          <w:rFonts w:eastAsiaTheme="minorEastAsia"/>
          <w:sz w:val="24"/>
          <w:szCs w:val="24"/>
        </w:rPr>
      </w:pPr>
      <w:r w:rsidRPr="00F40B44">
        <w:rPr>
          <w:rFonts w:eastAsiaTheme="minorEastAsia"/>
          <w:sz w:val="24"/>
          <w:szCs w:val="24"/>
        </w:rPr>
        <w:t>di essere disponibile ad adattarsi al calendario definito dal Gruppo Operativo di Piano</w:t>
      </w:r>
    </w:p>
    <w:p w14:paraId="79D0EE04" w14:textId="77777777" w:rsidR="00703338" w:rsidRPr="00F40B44" w:rsidRDefault="00703338" w:rsidP="00AD4DB0">
      <w:pPr>
        <w:numPr>
          <w:ilvl w:val="0"/>
          <w:numId w:val="19"/>
        </w:numPr>
        <w:suppressAutoHyphens/>
        <w:autoSpaceDE w:val="0"/>
        <w:spacing w:after="200"/>
        <w:mirrorIndents/>
        <w:rPr>
          <w:rFonts w:eastAsiaTheme="minorEastAsia"/>
          <w:sz w:val="24"/>
          <w:szCs w:val="24"/>
        </w:rPr>
      </w:pPr>
      <w:r w:rsidRPr="00F40B44">
        <w:rPr>
          <w:rFonts w:eastAsiaTheme="minorEastAsia"/>
          <w:sz w:val="24"/>
          <w:szCs w:val="24"/>
        </w:rPr>
        <w:t>di non essere in alcuna delle condizioni di incompatibilità con l’incarico previsti dalla norma vigente</w:t>
      </w:r>
    </w:p>
    <w:p w14:paraId="5F480C82" w14:textId="77777777" w:rsidR="00703338" w:rsidRPr="00F40B44" w:rsidRDefault="00703338" w:rsidP="00AD4DB0">
      <w:pPr>
        <w:numPr>
          <w:ilvl w:val="0"/>
          <w:numId w:val="19"/>
        </w:numPr>
        <w:suppressAutoHyphens/>
        <w:autoSpaceDE w:val="0"/>
        <w:spacing w:after="200"/>
        <w:mirrorIndents/>
        <w:rPr>
          <w:rFonts w:eastAsiaTheme="minorEastAsia"/>
          <w:sz w:val="24"/>
          <w:szCs w:val="24"/>
        </w:rPr>
      </w:pPr>
      <w:r w:rsidRPr="00F40B44">
        <w:rPr>
          <w:rFonts w:eastAsiaTheme="minorEastAsia"/>
          <w:sz w:val="24"/>
          <w:szCs w:val="24"/>
        </w:rPr>
        <w:t>di avere la competenza informatica l’uso della piattaforma on line “Gestione progetti PNRR”</w:t>
      </w:r>
    </w:p>
    <w:p w14:paraId="50EBD8A0" w14:textId="27C118F1" w:rsidR="0004033D" w:rsidRPr="00F40B44" w:rsidRDefault="00703338" w:rsidP="00AD4DB0">
      <w:pPr>
        <w:autoSpaceDE w:val="0"/>
        <w:spacing w:after="200"/>
        <w:mirrorIndents/>
        <w:rPr>
          <w:rFonts w:eastAsiaTheme="minorEastAsia"/>
          <w:sz w:val="24"/>
          <w:szCs w:val="24"/>
        </w:rPr>
      </w:pPr>
      <w:r w:rsidRPr="00F40B44">
        <w:rPr>
          <w:rFonts w:eastAsiaTheme="minorEastAsia"/>
          <w:sz w:val="24"/>
          <w:szCs w:val="24"/>
        </w:rPr>
        <w:t>Data___________________ firma_____________________________________________</w:t>
      </w:r>
    </w:p>
    <w:p w14:paraId="537D6E82" w14:textId="77777777" w:rsidR="00551ED0" w:rsidRPr="00F40B44" w:rsidRDefault="00551ED0" w:rsidP="00AD4DB0">
      <w:pPr>
        <w:autoSpaceDE w:val="0"/>
        <w:mirrorIndents/>
        <w:rPr>
          <w:rFonts w:eastAsiaTheme="minorEastAsia"/>
          <w:sz w:val="24"/>
          <w:szCs w:val="24"/>
        </w:rPr>
      </w:pPr>
    </w:p>
    <w:p w14:paraId="37C5603E" w14:textId="263ED4FB" w:rsidR="00703338" w:rsidRPr="00F40B44" w:rsidRDefault="00703338" w:rsidP="00AD4DB0">
      <w:pPr>
        <w:autoSpaceDE w:val="0"/>
        <w:mirrorIndents/>
        <w:rPr>
          <w:rFonts w:eastAsiaTheme="minorEastAsia"/>
          <w:sz w:val="24"/>
          <w:szCs w:val="24"/>
        </w:rPr>
      </w:pPr>
      <w:r w:rsidRPr="00F40B44">
        <w:rPr>
          <w:rFonts w:eastAsiaTheme="minorEastAsia"/>
          <w:sz w:val="24"/>
          <w:szCs w:val="24"/>
        </w:rPr>
        <w:t xml:space="preserve">Si allega alla presente </w:t>
      </w:r>
    </w:p>
    <w:p w14:paraId="2A0A0B42" w14:textId="77777777" w:rsidR="00703338" w:rsidRPr="00F40B44" w:rsidRDefault="00703338" w:rsidP="00AD4DB0">
      <w:pPr>
        <w:widowControl w:val="0"/>
        <w:numPr>
          <w:ilvl w:val="0"/>
          <w:numId w:val="20"/>
        </w:numPr>
        <w:tabs>
          <w:tab w:val="left" w:pos="480"/>
        </w:tabs>
        <w:suppressAutoHyphens/>
        <w:autoSpaceDE w:val="0"/>
        <w:mirrorIndents/>
        <w:rPr>
          <w:rFonts w:eastAsiaTheme="minorEastAsia"/>
          <w:sz w:val="24"/>
          <w:szCs w:val="24"/>
        </w:rPr>
      </w:pPr>
      <w:r w:rsidRPr="00F40B44">
        <w:rPr>
          <w:rFonts w:eastAsiaTheme="minorEastAsia"/>
          <w:sz w:val="24"/>
          <w:szCs w:val="24"/>
        </w:rPr>
        <w:t>Documento di identità in fotocopia</w:t>
      </w:r>
    </w:p>
    <w:p w14:paraId="5E5EA98F" w14:textId="77777777" w:rsidR="00703338" w:rsidRPr="00F40B44" w:rsidRDefault="00703338" w:rsidP="00AD4DB0">
      <w:pPr>
        <w:widowControl w:val="0"/>
        <w:numPr>
          <w:ilvl w:val="0"/>
          <w:numId w:val="20"/>
        </w:numPr>
        <w:tabs>
          <w:tab w:val="left" w:pos="480"/>
        </w:tabs>
        <w:suppressAutoHyphens/>
        <w:autoSpaceDE w:val="0"/>
        <w:mirrorIndents/>
        <w:rPr>
          <w:rFonts w:eastAsiaTheme="minorEastAsia"/>
          <w:sz w:val="24"/>
          <w:szCs w:val="24"/>
        </w:rPr>
      </w:pPr>
      <w:r w:rsidRPr="00F40B44">
        <w:rPr>
          <w:rFonts w:eastAsiaTheme="minorEastAsia"/>
          <w:sz w:val="24"/>
          <w:szCs w:val="24"/>
        </w:rPr>
        <w:t>Allegato B (griglia di valutazione)</w:t>
      </w:r>
    </w:p>
    <w:p w14:paraId="3B0C6F59" w14:textId="79416466" w:rsidR="009E45B1" w:rsidRPr="00F40B44" w:rsidRDefault="009E45B1" w:rsidP="00AD4DB0">
      <w:pPr>
        <w:widowControl w:val="0"/>
        <w:numPr>
          <w:ilvl w:val="0"/>
          <w:numId w:val="20"/>
        </w:numPr>
        <w:tabs>
          <w:tab w:val="left" w:pos="480"/>
        </w:tabs>
        <w:suppressAutoHyphens/>
        <w:autoSpaceDE w:val="0"/>
        <w:mirrorIndents/>
        <w:rPr>
          <w:rFonts w:eastAsiaTheme="minorEastAsia"/>
          <w:sz w:val="24"/>
          <w:szCs w:val="24"/>
        </w:rPr>
      </w:pPr>
      <w:r w:rsidRPr="00F40B44">
        <w:rPr>
          <w:rFonts w:eastAsiaTheme="minorEastAsia"/>
          <w:sz w:val="24"/>
          <w:szCs w:val="24"/>
        </w:rPr>
        <w:t>dichiarazione assenza motivi di incompatibilità</w:t>
      </w:r>
    </w:p>
    <w:p w14:paraId="709BB0D5" w14:textId="39B99AA8" w:rsidR="00703338" w:rsidRPr="00F40B44" w:rsidRDefault="00703338" w:rsidP="00AD4DB0">
      <w:pPr>
        <w:widowControl w:val="0"/>
        <w:numPr>
          <w:ilvl w:val="0"/>
          <w:numId w:val="20"/>
        </w:numPr>
        <w:tabs>
          <w:tab w:val="left" w:pos="480"/>
        </w:tabs>
        <w:suppressAutoHyphens/>
        <w:autoSpaceDE w:val="0"/>
        <w:mirrorIndents/>
        <w:rPr>
          <w:rFonts w:eastAsiaTheme="minorEastAsia"/>
          <w:sz w:val="24"/>
          <w:szCs w:val="24"/>
        </w:rPr>
      </w:pPr>
      <w:r w:rsidRPr="00F40B44">
        <w:rPr>
          <w:rFonts w:eastAsiaTheme="minorEastAsia"/>
          <w:sz w:val="24"/>
          <w:szCs w:val="24"/>
        </w:rPr>
        <w:t>Curriculum Vitae</w:t>
      </w:r>
    </w:p>
    <w:p w14:paraId="206EE3D1" w14:textId="77777777" w:rsidR="00DF0DB3" w:rsidRPr="00F40B44" w:rsidRDefault="00DF0DB3" w:rsidP="00FA400F">
      <w:pPr>
        <w:widowControl w:val="0"/>
        <w:tabs>
          <w:tab w:val="left" w:pos="480"/>
        </w:tabs>
        <w:suppressAutoHyphens/>
        <w:autoSpaceDE w:val="0"/>
        <w:ind w:left="494"/>
        <w:mirrorIndents/>
        <w:rPr>
          <w:rFonts w:eastAsiaTheme="minorEastAsia"/>
          <w:sz w:val="24"/>
          <w:szCs w:val="24"/>
        </w:rPr>
      </w:pPr>
    </w:p>
    <w:p w14:paraId="1FDBCC13" w14:textId="77777777" w:rsidR="00703338" w:rsidRPr="00F40B44" w:rsidRDefault="00703338" w:rsidP="00AD4DB0">
      <w:pPr>
        <w:widowControl w:val="0"/>
        <w:tabs>
          <w:tab w:val="left" w:pos="480"/>
        </w:tabs>
        <w:suppressAutoHyphens/>
        <w:autoSpaceDE w:val="0"/>
        <w:mirrorIndents/>
        <w:rPr>
          <w:rFonts w:eastAsiaTheme="minorEastAsia"/>
          <w:sz w:val="24"/>
          <w:szCs w:val="24"/>
        </w:rPr>
      </w:pPr>
      <w:r w:rsidRPr="00F40B44">
        <w:rPr>
          <w:rFonts w:eastAsiaTheme="minorEastAsia"/>
          <w:sz w:val="24"/>
          <w:szCs w:val="24"/>
        </w:rPr>
        <w:t xml:space="preserve">N.B.: </w:t>
      </w:r>
      <w:r w:rsidRPr="00F40B44">
        <w:rPr>
          <w:rFonts w:eastAsiaTheme="minorEastAsia"/>
          <w:b/>
          <w:sz w:val="24"/>
          <w:szCs w:val="24"/>
          <w:u w:val="single"/>
        </w:rPr>
        <w:t>La domanda priva degli allegati e non firmati non verrà presa in considerazione</w:t>
      </w:r>
    </w:p>
    <w:p w14:paraId="3CCC567F" w14:textId="25618907" w:rsidR="002A7D81" w:rsidRDefault="002A7D81">
      <w:pPr>
        <w:rPr>
          <w:rFonts w:eastAsiaTheme="minorEastAsia"/>
          <w:b/>
          <w:sz w:val="24"/>
          <w:szCs w:val="24"/>
        </w:rPr>
      </w:pPr>
      <w:r>
        <w:rPr>
          <w:rFonts w:eastAsiaTheme="minorEastAsia"/>
          <w:b/>
          <w:sz w:val="24"/>
          <w:szCs w:val="24"/>
        </w:rPr>
        <w:br w:type="page"/>
      </w:r>
    </w:p>
    <w:p w14:paraId="29D2A6F7" w14:textId="77777777" w:rsidR="00703338" w:rsidRPr="00F40B44" w:rsidRDefault="00703338" w:rsidP="00AD4DB0">
      <w:pPr>
        <w:autoSpaceDE w:val="0"/>
        <w:autoSpaceDN w:val="0"/>
        <w:adjustRightInd w:val="0"/>
        <w:mirrorIndents/>
        <w:rPr>
          <w:rFonts w:eastAsiaTheme="minorEastAsia"/>
          <w:b/>
          <w:sz w:val="24"/>
          <w:szCs w:val="24"/>
        </w:rPr>
      </w:pPr>
    </w:p>
    <w:p w14:paraId="061F138B" w14:textId="77CE2451" w:rsidR="00703338" w:rsidRDefault="00703338" w:rsidP="00AD4DB0">
      <w:pPr>
        <w:autoSpaceDE w:val="0"/>
        <w:autoSpaceDN w:val="0"/>
        <w:adjustRightInd w:val="0"/>
        <w:mirrorIndents/>
        <w:jc w:val="center"/>
        <w:rPr>
          <w:rFonts w:eastAsiaTheme="minorEastAsia"/>
          <w:b/>
          <w:sz w:val="24"/>
          <w:szCs w:val="24"/>
        </w:rPr>
      </w:pPr>
      <w:r w:rsidRPr="00F40B44">
        <w:rPr>
          <w:rFonts w:eastAsiaTheme="minorEastAsia"/>
          <w:b/>
          <w:sz w:val="24"/>
          <w:szCs w:val="24"/>
        </w:rPr>
        <w:t>DICHIARAZIONI AGGIUNTIVE</w:t>
      </w:r>
    </w:p>
    <w:p w14:paraId="3A5440D8" w14:textId="77777777" w:rsidR="002A7D81" w:rsidRPr="00F40B44" w:rsidRDefault="002A7D81" w:rsidP="00AD4DB0">
      <w:pPr>
        <w:autoSpaceDE w:val="0"/>
        <w:autoSpaceDN w:val="0"/>
        <w:adjustRightInd w:val="0"/>
        <w:mirrorIndents/>
        <w:jc w:val="center"/>
        <w:rPr>
          <w:rFonts w:eastAsiaTheme="minorEastAsia"/>
          <w:b/>
          <w:sz w:val="24"/>
          <w:szCs w:val="24"/>
        </w:rPr>
      </w:pPr>
    </w:p>
    <w:p w14:paraId="158B2EE0" w14:textId="2C9E51E0" w:rsidR="00703338" w:rsidRPr="00F40B44" w:rsidRDefault="00DF0DB3" w:rsidP="00AD4DB0">
      <w:pPr>
        <w:autoSpaceDE w:val="0"/>
        <w:autoSpaceDN w:val="0"/>
        <w:adjustRightInd w:val="0"/>
        <w:mirrorIndents/>
        <w:jc w:val="both"/>
        <w:rPr>
          <w:rFonts w:eastAsiaTheme="minorEastAsia"/>
          <w:sz w:val="24"/>
          <w:szCs w:val="24"/>
        </w:rPr>
      </w:pPr>
      <w:r w:rsidRPr="00F40B44">
        <w:rPr>
          <w:rFonts w:eastAsiaTheme="minorEastAsia"/>
          <w:b/>
          <w:i/>
          <w:sz w:val="24"/>
          <w:szCs w:val="24"/>
        </w:rPr>
        <w:t xml:space="preserve">Il/La sottoscritto/a, ai sensi degli art. 46 e 47 del DPR 28.12.2000 n. 445, consapevole della responsabilità penale cui può andare incontro in caso di affermazioni mendaci ai sensi dell'art. 76 del medesimo DPR 445/2000 dichiara di avere la necessaria conoscenza della piattaforma PNRR e di quant’altro occorrente per svolgere con correttezza tempestività ed efficacia i compiti inerenti alla figura professionale per la quale si partecipa ovvero di acquisirla nei tempi previsti dall’incarico </w:t>
      </w:r>
    </w:p>
    <w:p w14:paraId="41F35D6F" w14:textId="77777777" w:rsidR="00DF0DB3" w:rsidRPr="00F40B44" w:rsidRDefault="00DF0DB3" w:rsidP="00AD4DB0">
      <w:pPr>
        <w:autoSpaceDE w:val="0"/>
        <w:mirrorIndents/>
        <w:rPr>
          <w:rFonts w:eastAsiaTheme="minorEastAsia"/>
          <w:sz w:val="24"/>
          <w:szCs w:val="24"/>
        </w:rPr>
      </w:pPr>
    </w:p>
    <w:p w14:paraId="1791FE3A" w14:textId="6836F6FF" w:rsidR="00703338" w:rsidRPr="00F40B44" w:rsidRDefault="00DF0DB3" w:rsidP="00AD4DB0">
      <w:pPr>
        <w:autoSpaceDE w:val="0"/>
        <w:mirrorIndents/>
        <w:rPr>
          <w:rFonts w:eastAsiaTheme="minorEastAsia"/>
          <w:sz w:val="24"/>
          <w:szCs w:val="24"/>
        </w:rPr>
      </w:pPr>
      <w:r w:rsidRPr="00F40B44">
        <w:rPr>
          <w:rFonts w:eastAsiaTheme="minorEastAsia"/>
          <w:sz w:val="24"/>
          <w:szCs w:val="24"/>
        </w:rPr>
        <w:t>data___________________ firma____________________________________________</w:t>
      </w:r>
    </w:p>
    <w:p w14:paraId="56D2A90C" w14:textId="77777777" w:rsidR="00703338" w:rsidRPr="00F40B44" w:rsidRDefault="00703338" w:rsidP="00AD4DB0">
      <w:pPr>
        <w:autoSpaceDE w:val="0"/>
        <w:mirrorIndents/>
        <w:rPr>
          <w:rFonts w:eastAsiaTheme="minorEastAsia"/>
          <w:sz w:val="24"/>
          <w:szCs w:val="24"/>
        </w:rPr>
      </w:pPr>
    </w:p>
    <w:p w14:paraId="6AAC111E" w14:textId="027931C4" w:rsidR="00703338" w:rsidRPr="00F40B44" w:rsidRDefault="00703338" w:rsidP="00AD4DB0">
      <w:pPr>
        <w:autoSpaceDE w:val="0"/>
        <w:mirrorIndents/>
        <w:rPr>
          <w:rFonts w:eastAsiaTheme="minorEastAsia"/>
          <w:sz w:val="24"/>
          <w:szCs w:val="24"/>
        </w:rPr>
      </w:pPr>
      <w:r w:rsidRPr="00F40B44">
        <w:rPr>
          <w:rFonts w:eastAsiaTheme="minorEastAsia"/>
          <w:sz w:val="24"/>
          <w:szCs w:val="24"/>
        </w:rPr>
        <w:t>Il/la sottoscritto/a, ai sensi della legge 196/03, autorizza e alle successive modifiche e integrazioni GDPR 679/2016, autorizza l’istituto al trattamento dei dati contenuti nella presente autocertificazione esclusivamente nell’ambito e per i fini istituzionali della Pubblica Amministrazione</w:t>
      </w:r>
    </w:p>
    <w:p w14:paraId="66198AFB" w14:textId="77777777" w:rsidR="00703338" w:rsidRPr="00F40B44" w:rsidRDefault="00703338" w:rsidP="00AD4DB0">
      <w:pPr>
        <w:autoSpaceDE w:val="0"/>
        <w:mirrorIndents/>
        <w:rPr>
          <w:rFonts w:eastAsiaTheme="minorEastAsia"/>
          <w:sz w:val="24"/>
          <w:szCs w:val="24"/>
        </w:rPr>
      </w:pPr>
    </w:p>
    <w:p w14:paraId="7CF5AC47" w14:textId="77777777" w:rsidR="00703338" w:rsidRPr="00F40B44" w:rsidRDefault="00703338" w:rsidP="00AD4DB0">
      <w:pPr>
        <w:autoSpaceDE w:val="0"/>
        <w:mirrorIndents/>
        <w:rPr>
          <w:rFonts w:eastAsiaTheme="minorEastAsia"/>
          <w:sz w:val="24"/>
          <w:szCs w:val="24"/>
        </w:rPr>
      </w:pPr>
      <w:r w:rsidRPr="00F40B44">
        <w:rPr>
          <w:rFonts w:eastAsiaTheme="minorEastAsia"/>
          <w:sz w:val="24"/>
          <w:szCs w:val="24"/>
        </w:rPr>
        <w:t>Data___________________ firma____________________________________________</w:t>
      </w:r>
    </w:p>
    <w:p w14:paraId="77DF0B9D" w14:textId="315163EE" w:rsidR="00394E25" w:rsidRDefault="00394E25">
      <w:pPr>
        <w:rPr>
          <w:rFonts w:eastAsiaTheme="minorEastAsia"/>
          <w:sz w:val="24"/>
          <w:szCs w:val="24"/>
        </w:rPr>
      </w:pPr>
      <w:r>
        <w:rPr>
          <w:rFonts w:eastAsiaTheme="minorEastAsia"/>
          <w:sz w:val="24"/>
          <w:szCs w:val="24"/>
        </w:rPr>
        <w:br w:type="page"/>
      </w:r>
    </w:p>
    <w:tbl>
      <w:tblPr>
        <w:tblW w:w="9885" w:type="dxa"/>
        <w:tblInd w:w="-15" w:type="dxa"/>
        <w:tblLayout w:type="fixed"/>
        <w:tblLook w:val="04A0" w:firstRow="1" w:lastRow="0" w:firstColumn="1" w:lastColumn="0" w:noHBand="0" w:noVBand="1"/>
      </w:tblPr>
      <w:tblGrid>
        <w:gridCol w:w="9885"/>
      </w:tblGrid>
      <w:tr w:rsidR="000F1189" w:rsidRPr="00F40B44" w14:paraId="419647AD" w14:textId="77777777" w:rsidTr="000F1189">
        <w:trPr>
          <w:trHeight w:val="699"/>
        </w:trPr>
        <w:tc>
          <w:tcPr>
            <w:tcW w:w="9885" w:type="dxa"/>
            <w:tcBorders>
              <w:top w:val="single" w:sz="4" w:space="0" w:color="000000"/>
              <w:left w:val="single" w:sz="4" w:space="0" w:color="000000"/>
              <w:bottom w:val="single" w:sz="4" w:space="0" w:color="000000"/>
              <w:right w:val="single" w:sz="4" w:space="0" w:color="000000"/>
            </w:tcBorders>
            <w:vAlign w:val="center"/>
          </w:tcPr>
          <w:p w14:paraId="7734D9D9" w14:textId="77777777" w:rsidR="000F1189" w:rsidRPr="00F40B44" w:rsidRDefault="000F1189" w:rsidP="00AD4DB0">
            <w:pPr>
              <w:jc w:val="center"/>
              <w:rPr>
                <w:b/>
                <w:i/>
                <w:iCs/>
                <w:sz w:val="24"/>
                <w:szCs w:val="24"/>
              </w:rPr>
            </w:pPr>
            <w:r w:rsidRPr="00F40B44">
              <w:rPr>
                <w:b/>
                <w:bCs/>
                <w:sz w:val="24"/>
                <w:szCs w:val="24"/>
              </w:rPr>
              <w:lastRenderedPageBreak/>
              <w:br w:type="page"/>
              <w:t xml:space="preserve">ALLEGATO B: </w:t>
            </w:r>
            <w:r w:rsidRPr="00F40B44">
              <w:rPr>
                <w:b/>
                <w:sz w:val="24"/>
                <w:szCs w:val="24"/>
              </w:rPr>
              <w:t>GRIGLIA DI VALUTAZIONE DEI TITOLI PER FIGURE PROFESSIONALI</w:t>
            </w:r>
          </w:p>
        </w:tc>
      </w:tr>
      <w:tr w:rsidR="000F1189" w:rsidRPr="00F40B44" w14:paraId="3E2D91FF" w14:textId="77777777" w:rsidTr="000F1189">
        <w:tc>
          <w:tcPr>
            <w:tcW w:w="9885" w:type="dxa"/>
            <w:tcBorders>
              <w:top w:val="single" w:sz="4" w:space="0" w:color="000000"/>
              <w:left w:val="single" w:sz="4" w:space="0" w:color="000000"/>
              <w:bottom w:val="single" w:sz="4" w:space="0" w:color="000000"/>
              <w:right w:val="single" w:sz="4" w:space="0" w:color="000000"/>
            </w:tcBorders>
            <w:vAlign w:val="center"/>
            <w:hideMark/>
          </w:tcPr>
          <w:p w14:paraId="3D489CC7" w14:textId="77777777" w:rsidR="000F1189" w:rsidRPr="00F40B44" w:rsidRDefault="000F1189" w:rsidP="00AD4DB0">
            <w:pPr>
              <w:snapToGrid w:val="0"/>
              <w:jc w:val="both"/>
              <w:rPr>
                <w:b/>
                <w:sz w:val="24"/>
                <w:szCs w:val="24"/>
              </w:rPr>
            </w:pPr>
            <w:r w:rsidRPr="00F40B44">
              <w:rPr>
                <w:b/>
                <w:sz w:val="24"/>
                <w:szCs w:val="24"/>
                <w:u w:val="single"/>
              </w:rPr>
              <w:t>Criteri di ammissione:</w:t>
            </w:r>
            <w:r w:rsidRPr="00F40B44">
              <w:rPr>
                <w:b/>
                <w:sz w:val="24"/>
                <w:szCs w:val="24"/>
              </w:rPr>
              <w:t xml:space="preserve"> </w:t>
            </w:r>
          </w:p>
          <w:p w14:paraId="25B34B79" w14:textId="77777777" w:rsidR="000F1189" w:rsidRPr="00F40B44" w:rsidRDefault="000F1189" w:rsidP="00AD4DB0">
            <w:pPr>
              <w:pStyle w:val="Paragrafoelenco"/>
              <w:numPr>
                <w:ilvl w:val="0"/>
                <w:numId w:val="26"/>
              </w:numPr>
              <w:jc w:val="both"/>
              <w:rPr>
                <w:b/>
              </w:rPr>
            </w:pPr>
            <w:r w:rsidRPr="00F40B44">
              <w:rPr>
                <w:b/>
              </w:rPr>
              <w:t>essere in possesso dei requisiti di cui all’articolo 8 per il ruolo per cui si presenta domanda</w:t>
            </w:r>
          </w:p>
          <w:p w14:paraId="6A6317E1" w14:textId="77777777" w:rsidR="000F1189" w:rsidRPr="00F40B44" w:rsidRDefault="000F1189" w:rsidP="00AD4DB0">
            <w:pPr>
              <w:pStyle w:val="Paragrafoelenco"/>
              <w:numPr>
                <w:ilvl w:val="0"/>
                <w:numId w:val="26"/>
              </w:numPr>
              <w:jc w:val="both"/>
              <w:rPr>
                <w:b/>
              </w:rPr>
            </w:pPr>
            <w:r w:rsidRPr="00F40B44">
              <w:rPr>
                <w:b/>
              </w:rPr>
              <w:t>in aggiunta, per le sole istanze di interno essere docente interno in servizio per tutto il periodo dell’incarico</w:t>
            </w:r>
          </w:p>
          <w:p w14:paraId="7697F20B" w14:textId="77777777" w:rsidR="000F1189" w:rsidRPr="00F40B44" w:rsidRDefault="000F1189" w:rsidP="00AD4DB0">
            <w:pPr>
              <w:pStyle w:val="Paragrafoelenco"/>
              <w:numPr>
                <w:ilvl w:val="0"/>
                <w:numId w:val="26"/>
              </w:numPr>
              <w:jc w:val="both"/>
              <w:rPr>
                <w:b/>
              </w:rPr>
            </w:pPr>
            <w:r w:rsidRPr="00F40B44">
              <w:rPr>
                <w:b/>
              </w:rPr>
              <w:t>in aggiunta per le sole istanze per collaborazione plurima, essere docente in servizio per tutto il periodo dell’incarico</w:t>
            </w:r>
          </w:p>
        </w:tc>
      </w:tr>
    </w:tbl>
    <w:p w14:paraId="389523E2" w14:textId="77777777" w:rsidR="000F1189" w:rsidRPr="00F40B44" w:rsidRDefault="000F1189" w:rsidP="00AD4DB0">
      <w:pPr>
        <w:pStyle w:val="Corpotesto"/>
        <w:ind w:left="112" w:right="107"/>
        <w:jc w:val="both"/>
        <w:rPr>
          <w:rFonts w:ascii="Times New Roman" w:hAnsi="Times New Roman" w:cs="Times New Roman"/>
          <w:dstrike/>
          <w:sz w:val="24"/>
          <w:szCs w:val="24"/>
        </w:rPr>
      </w:pPr>
    </w:p>
    <w:p w14:paraId="4C8E6E1E" w14:textId="77777777" w:rsidR="000F1189" w:rsidRPr="00F40B44" w:rsidRDefault="000F1189" w:rsidP="00AD4DB0">
      <w:pPr>
        <w:pStyle w:val="Corpotesto"/>
        <w:ind w:left="112" w:right="107"/>
        <w:jc w:val="both"/>
        <w:rPr>
          <w:rFonts w:ascii="Times New Roman" w:hAnsi="Times New Roman" w:cs="Times New Roman"/>
          <w:b/>
          <w:sz w:val="24"/>
          <w:szCs w:val="24"/>
          <w:u w:val="single"/>
        </w:rPr>
      </w:pPr>
      <w:r w:rsidRPr="00F40B44">
        <w:rPr>
          <w:rFonts w:ascii="Times New Roman" w:hAnsi="Times New Roman" w:cs="Times New Roman"/>
          <w:b/>
          <w:sz w:val="24"/>
          <w:szCs w:val="24"/>
          <w:u w:val="single"/>
        </w:rPr>
        <w:t>CRITERI DI VALUTAZIONE ESPERTO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090"/>
        <w:gridCol w:w="993"/>
        <w:gridCol w:w="1561"/>
        <w:gridCol w:w="1126"/>
      </w:tblGrid>
      <w:tr w:rsidR="000F1189" w:rsidRPr="00F40B44" w14:paraId="14F69765" w14:textId="16EE230A" w:rsidTr="00A678C2">
        <w:trPr>
          <w:trHeight w:val="57"/>
          <w:jc w:val="center"/>
        </w:trPr>
        <w:tc>
          <w:tcPr>
            <w:tcW w:w="3117" w:type="pct"/>
            <w:shd w:val="clear" w:color="auto" w:fill="D9D9D9"/>
            <w:vAlign w:val="center"/>
          </w:tcPr>
          <w:p w14:paraId="575A084C" w14:textId="77777777" w:rsidR="000F1189" w:rsidRPr="00F40B44" w:rsidRDefault="000F1189" w:rsidP="00AD4DB0">
            <w:pPr>
              <w:pStyle w:val="TableParagraph"/>
              <w:ind w:right="1298" w:hanging="2"/>
              <w:jc w:val="center"/>
              <w:rPr>
                <w:b/>
                <w:sz w:val="24"/>
                <w:szCs w:val="24"/>
              </w:rPr>
            </w:pPr>
            <w:r w:rsidRPr="00F40B44">
              <w:rPr>
                <w:b/>
                <w:sz w:val="24"/>
                <w:szCs w:val="24"/>
              </w:rPr>
              <w:t>TITOLI</w:t>
            </w:r>
            <w:r w:rsidRPr="00F40B44">
              <w:rPr>
                <w:b/>
                <w:spacing w:val="-7"/>
                <w:sz w:val="24"/>
                <w:szCs w:val="24"/>
              </w:rPr>
              <w:t xml:space="preserve"> </w:t>
            </w:r>
            <w:r w:rsidRPr="00F40B44">
              <w:rPr>
                <w:b/>
                <w:spacing w:val="-2"/>
                <w:sz w:val="24"/>
                <w:szCs w:val="24"/>
              </w:rPr>
              <w:t>CULTURALI</w:t>
            </w:r>
          </w:p>
        </w:tc>
        <w:tc>
          <w:tcPr>
            <w:tcW w:w="508" w:type="pct"/>
            <w:shd w:val="clear" w:color="auto" w:fill="D9D9D9"/>
            <w:vAlign w:val="center"/>
          </w:tcPr>
          <w:p w14:paraId="33FD3C14" w14:textId="2B749A30" w:rsidR="000F1189" w:rsidRPr="00F40B44" w:rsidRDefault="000F1189" w:rsidP="00AD4DB0">
            <w:pPr>
              <w:pStyle w:val="TableParagraph"/>
              <w:ind w:right="76" w:hanging="2"/>
              <w:jc w:val="center"/>
              <w:rPr>
                <w:b/>
                <w:sz w:val="24"/>
                <w:szCs w:val="24"/>
              </w:rPr>
            </w:pPr>
            <w:r w:rsidRPr="00F40B44">
              <w:rPr>
                <w:b/>
                <w:sz w:val="24"/>
                <w:szCs w:val="24"/>
              </w:rPr>
              <w:t>PUNTI</w:t>
            </w:r>
          </w:p>
        </w:tc>
        <w:tc>
          <w:tcPr>
            <w:tcW w:w="799" w:type="pct"/>
            <w:shd w:val="clear" w:color="auto" w:fill="D9D9D9"/>
          </w:tcPr>
          <w:p w14:paraId="7847FBBA" w14:textId="04E5FD1E" w:rsidR="000F1189" w:rsidRPr="00F40B44" w:rsidRDefault="000F1189" w:rsidP="00AD4DB0">
            <w:pPr>
              <w:pStyle w:val="TableParagraph"/>
              <w:ind w:right="76" w:hanging="2"/>
              <w:jc w:val="center"/>
              <w:rPr>
                <w:b/>
                <w:sz w:val="24"/>
                <w:szCs w:val="24"/>
              </w:rPr>
            </w:pPr>
            <w:r w:rsidRPr="00F40B44">
              <w:rPr>
                <w:b/>
                <w:sz w:val="24"/>
                <w:szCs w:val="24"/>
              </w:rPr>
              <w:t>n. riferimento del curriculum</w:t>
            </w:r>
          </w:p>
        </w:tc>
        <w:tc>
          <w:tcPr>
            <w:tcW w:w="576" w:type="pct"/>
            <w:shd w:val="clear" w:color="auto" w:fill="D9D9D9"/>
          </w:tcPr>
          <w:p w14:paraId="48C2EE61" w14:textId="480BAB92" w:rsidR="000F1189" w:rsidRPr="00F40B44" w:rsidRDefault="000F1189" w:rsidP="00AD4DB0">
            <w:pPr>
              <w:pStyle w:val="TableParagraph"/>
              <w:ind w:right="76" w:hanging="2"/>
              <w:jc w:val="center"/>
              <w:rPr>
                <w:b/>
                <w:sz w:val="24"/>
                <w:szCs w:val="24"/>
              </w:rPr>
            </w:pPr>
            <w:r w:rsidRPr="00F40B44">
              <w:rPr>
                <w:b/>
                <w:sz w:val="24"/>
                <w:szCs w:val="24"/>
              </w:rPr>
              <w:t>da compilare a cura del candidato</w:t>
            </w:r>
          </w:p>
        </w:tc>
      </w:tr>
      <w:tr w:rsidR="000F1189" w:rsidRPr="00F40B44" w14:paraId="66720381" w14:textId="793FDE78" w:rsidTr="00A678C2">
        <w:trPr>
          <w:trHeight w:val="57"/>
          <w:jc w:val="center"/>
        </w:trPr>
        <w:tc>
          <w:tcPr>
            <w:tcW w:w="3117" w:type="pct"/>
            <w:shd w:val="clear" w:color="auto" w:fill="auto"/>
          </w:tcPr>
          <w:p w14:paraId="531AC625" w14:textId="105C1B92" w:rsidR="000F1189" w:rsidRPr="00F40B44" w:rsidRDefault="000F1189" w:rsidP="00DD538B">
            <w:pPr>
              <w:pStyle w:val="TableParagraph"/>
              <w:numPr>
                <w:ilvl w:val="0"/>
                <w:numId w:val="48"/>
              </w:numPr>
              <w:rPr>
                <w:sz w:val="24"/>
                <w:szCs w:val="24"/>
              </w:rPr>
            </w:pPr>
            <w:r w:rsidRPr="00F40B44">
              <w:rPr>
                <w:sz w:val="24"/>
                <w:szCs w:val="24"/>
              </w:rPr>
              <w:t>Laurea</w:t>
            </w:r>
            <w:r w:rsidRPr="00F40B44">
              <w:rPr>
                <w:spacing w:val="-4"/>
                <w:sz w:val="24"/>
                <w:szCs w:val="24"/>
              </w:rPr>
              <w:t xml:space="preserve"> </w:t>
            </w:r>
            <w:r w:rsidRPr="00F40B44">
              <w:rPr>
                <w:sz w:val="24"/>
                <w:szCs w:val="24"/>
              </w:rPr>
              <w:t>quinquennale/vecchio</w:t>
            </w:r>
            <w:r w:rsidRPr="00F40B44">
              <w:rPr>
                <w:spacing w:val="-4"/>
                <w:sz w:val="24"/>
                <w:szCs w:val="24"/>
              </w:rPr>
              <w:t xml:space="preserve"> </w:t>
            </w:r>
            <w:r w:rsidRPr="00F40B44">
              <w:rPr>
                <w:sz w:val="24"/>
                <w:szCs w:val="24"/>
              </w:rPr>
              <w:t>ordinamento</w:t>
            </w:r>
            <w:r w:rsidRPr="00F40B44">
              <w:rPr>
                <w:spacing w:val="-4"/>
                <w:sz w:val="24"/>
                <w:szCs w:val="24"/>
              </w:rPr>
              <w:t xml:space="preserve"> </w:t>
            </w:r>
            <w:r w:rsidRPr="00F40B44">
              <w:rPr>
                <w:sz w:val="24"/>
                <w:szCs w:val="24"/>
              </w:rPr>
              <w:t>coerente</w:t>
            </w:r>
            <w:r w:rsidRPr="00F40B44">
              <w:rPr>
                <w:spacing w:val="-4"/>
                <w:sz w:val="24"/>
                <w:szCs w:val="24"/>
              </w:rPr>
              <w:t xml:space="preserve"> </w:t>
            </w:r>
            <w:r w:rsidRPr="00F40B44">
              <w:rPr>
                <w:sz w:val="24"/>
                <w:szCs w:val="24"/>
              </w:rPr>
              <w:t>con</w:t>
            </w:r>
            <w:r w:rsidRPr="00F40B44">
              <w:rPr>
                <w:spacing w:val="-4"/>
                <w:sz w:val="24"/>
                <w:szCs w:val="24"/>
              </w:rPr>
              <w:t xml:space="preserve"> </w:t>
            </w:r>
            <w:r w:rsidRPr="00F40B44">
              <w:rPr>
                <w:sz w:val="24"/>
                <w:szCs w:val="24"/>
              </w:rPr>
              <w:t>le</w:t>
            </w:r>
            <w:r w:rsidRPr="00F40B44">
              <w:rPr>
                <w:spacing w:val="-4"/>
                <w:sz w:val="24"/>
                <w:szCs w:val="24"/>
              </w:rPr>
              <w:t xml:space="preserve"> </w:t>
            </w:r>
            <w:r w:rsidRPr="00F40B44">
              <w:rPr>
                <w:sz w:val="24"/>
                <w:szCs w:val="24"/>
              </w:rPr>
              <w:t>attività</w:t>
            </w:r>
            <w:r w:rsidRPr="00F40B44">
              <w:rPr>
                <w:spacing w:val="-4"/>
                <w:sz w:val="24"/>
                <w:szCs w:val="24"/>
              </w:rPr>
              <w:t xml:space="preserve"> </w:t>
            </w:r>
            <w:r w:rsidRPr="00F40B44">
              <w:rPr>
                <w:sz w:val="24"/>
                <w:szCs w:val="24"/>
              </w:rPr>
              <w:t>inerenti</w:t>
            </w:r>
            <w:r w:rsidRPr="00F40B44">
              <w:rPr>
                <w:spacing w:val="-4"/>
                <w:sz w:val="24"/>
                <w:szCs w:val="24"/>
              </w:rPr>
              <w:t xml:space="preserve"> </w:t>
            </w:r>
            <w:r w:rsidRPr="00F40B44">
              <w:rPr>
                <w:sz w:val="24"/>
                <w:szCs w:val="24"/>
              </w:rPr>
              <w:t>gli ambiti di intervento per cui si presenta la candidatura (</w:t>
            </w:r>
            <w:proofErr w:type="spellStart"/>
            <w:r w:rsidRPr="00F40B44">
              <w:rPr>
                <w:sz w:val="24"/>
                <w:szCs w:val="24"/>
              </w:rPr>
              <w:t>max</w:t>
            </w:r>
            <w:proofErr w:type="spellEnd"/>
            <w:r w:rsidRPr="00F40B44">
              <w:rPr>
                <w:sz w:val="24"/>
                <w:szCs w:val="24"/>
              </w:rPr>
              <w:t xml:space="preserve"> punti 12)</w:t>
            </w:r>
          </w:p>
          <w:p w14:paraId="45306C15" w14:textId="77777777" w:rsidR="000F1189" w:rsidRPr="00F40B44" w:rsidRDefault="000F1189" w:rsidP="00DD538B">
            <w:pPr>
              <w:pStyle w:val="TableParagraph"/>
              <w:numPr>
                <w:ilvl w:val="0"/>
                <w:numId w:val="47"/>
              </w:numPr>
              <w:ind w:left="426" w:hanging="2"/>
              <w:rPr>
                <w:sz w:val="24"/>
                <w:szCs w:val="24"/>
              </w:rPr>
            </w:pPr>
            <w:r w:rsidRPr="00F40B44">
              <w:rPr>
                <w:sz w:val="24"/>
                <w:szCs w:val="24"/>
              </w:rPr>
              <w:t>voto da 66 a 80 Punti</w:t>
            </w:r>
            <w:r w:rsidRPr="00F40B44">
              <w:rPr>
                <w:spacing w:val="-2"/>
                <w:sz w:val="24"/>
                <w:szCs w:val="24"/>
              </w:rPr>
              <w:t xml:space="preserve"> </w:t>
            </w:r>
            <w:r w:rsidRPr="00F40B44">
              <w:rPr>
                <w:spacing w:val="-10"/>
                <w:sz w:val="24"/>
                <w:szCs w:val="24"/>
              </w:rPr>
              <w:t>6</w:t>
            </w:r>
          </w:p>
          <w:p w14:paraId="6DAF3805" w14:textId="77777777" w:rsidR="000F1189" w:rsidRPr="00F40B44" w:rsidRDefault="000F1189" w:rsidP="00DD538B">
            <w:pPr>
              <w:pStyle w:val="TableParagraph"/>
              <w:numPr>
                <w:ilvl w:val="0"/>
                <w:numId w:val="47"/>
              </w:numPr>
              <w:tabs>
                <w:tab w:val="left" w:pos="141"/>
              </w:tabs>
              <w:ind w:left="426" w:hanging="2"/>
              <w:rPr>
                <w:sz w:val="24"/>
                <w:szCs w:val="24"/>
              </w:rPr>
            </w:pPr>
            <w:r w:rsidRPr="00F40B44">
              <w:rPr>
                <w:sz w:val="24"/>
                <w:szCs w:val="24"/>
              </w:rPr>
              <w:t>voto</w:t>
            </w:r>
            <w:r w:rsidRPr="00F40B44">
              <w:rPr>
                <w:spacing w:val="-4"/>
                <w:sz w:val="24"/>
                <w:szCs w:val="24"/>
              </w:rPr>
              <w:t xml:space="preserve"> </w:t>
            </w:r>
            <w:r w:rsidRPr="00F40B44">
              <w:rPr>
                <w:sz w:val="24"/>
                <w:szCs w:val="24"/>
              </w:rPr>
              <w:t>da</w:t>
            </w:r>
            <w:r w:rsidRPr="00F40B44">
              <w:rPr>
                <w:spacing w:val="-3"/>
                <w:sz w:val="24"/>
                <w:szCs w:val="24"/>
              </w:rPr>
              <w:t xml:space="preserve"> </w:t>
            </w:r>
            <w:r w:rsidRPr="00F40B44">
              <w:rPr>
                <w:sz w:val="24"/>
                <w:szCs w:val="24"/>
              </w:rPr>
              <w:t>81</w:t>
            </w:r>
            <w:r w:rsidRPr="00F40B44">
              <w:rPr>
                <w:spacing w:val="-3"/>
                <w:sz w:val="24"/>
                <w:szCs w:val="24"/>
              </w:rPr>
              <w:t xml:space="preserve"> </w:t>
            </w:r>
            <w:r w:rsidRPr="00F40B44">
              <w:rPr>
                <w:sz w:val="24"/>
                <w:szCs w:val="24"/>
              </w:rPr>
              <w:t>a 90</w:t>
            </w:r>
            <w:r w:rsidRPr="00F40B44">
              <w:rPr>
                <w:spacing w:val="-3"/>
                <w:sz w:val="24"/>
                <w:szCs w:val="24"/>
              </w:rPr>
              <w:t xml:space="preserve"> </w:t>
            </w:r>
            <w:r w:rsidRPr="00F40B44">
              <w:rPr>
                <w:sz w:val="24"/>
                <w:szCs w:val="24"/>
              </w:rPr>
              <w:t>Punti</w:t>
            </w:r>
            <w:r w:rsidRPr="00F40B44">
              <w:rPr>
                <w:spacing w:val="-3"/>
                <w:sz w:val="24"/>
                <w:szCs w:val="24"/>
              </w:rPr>
              <w:t xml:space="preserve"> </w:t>
            </w:r>
            <w:r w:rsidRPr="00F40B44">
              <w:rPr>
                <w:spacing w:val="-10"/>
                <w:sz w:val="24"/>
                <w:szCs w:val="24"/>
              </w:rPr>
              <w:t>7</w:t>
            </w:r>
          </w:p>
          <w:p w14:paraId="76050236" w14:textId="77777777" w:rsidR="000F1189" w:rsidRPr="00F40B44" w:rsidRDefault="000F1189" w:rsidP="00DD538B">
            <w:pPr>
              <w:pStyle w:val="TableParagraph"/>
              <w:numPr>
                <w:ilvl w:val="0"/>
                <w:numId w:val="47"/>
              </w:numPr>
              <w:tabs>
                <w:tab w:val="left" w:pos="141"/>
              </w:tabs>
              <w:ind w:left="426" w:hanging="2"/>
              <w:rPr>
                <w:sz w:val="24"/>
                <w:szCs w:val="24"/>
              </w:rPr>
            </w:pPr>
            <w:r w:rsidRPr="00F40B44">
              <w:rPr>
                <w:sz w:val="24"/>
                <w:szCs w:val="24"/>
              </w:rPr>
              <w:t>voto</w:t>
            </w:r>
            <w:r w:rsidRPr="00F40B44">
              <w:rPr>
                <w:spacing w:val="-4"/>
                <w:sz w:val="24"/>
                <w:szCs w:val="24"/>
              </w:rPr>
              <w:t xml:space="preserve"> </w:t>
            </w:r>
            <w:r w:rsidRPr="00F40B44">
              <w:rPr>
                <w:sz w:val="24"/>
                <w:szCs w:val="24"/>
              </w:rPr>
              <w:t>da</w:t>
            </w:r>
            <w:r w:rsidRPr="00F40B44">
              <w:rPr>
                <w:spacing w:val="-4"/>
                <w:sz w:val="24"/>
                <w:szCs w:val="24"/>
              </w:rPr>
              <w:t xml:space="preserve"> </w:t>
            </w:r>
            <w:r w:rsidRPr="00F40B44">
              <w:rPr>
                <w:sz w:val="24"/>
                <w:szCs w:val="24"/>
              </w:rPr>
              <w:t>91a100</w:t>
            </w:r>
            <w:r w:rsidRPr="00F40B44">
              <w:rPr>
                <w:spacing w:val="-4"/>
                <w:sz w:val="24"/>
                <w:szCs w:val="24"/>
              </w:rPr>
              <w:t xml:space="preserve"> </w:t>
            </w:r>
            <w:r w:rsidRPr="00F40B44">
              <w:rPr>
                <w:spacing w:val="-2"/>
                <w:sz w:val="24"/>
                <w:szCs w:val="24"/>
              </w:rPr>
              <w:t>Punti 8</w:t>
            </w:r>
          </w:p>
          <w:p w14:paraId="3932CF1F" w14:textId="77777777" w:rsidR="000F1189" w:rsidRPr="00F40B44" w:rsidRDefault="000F1189" w:rsidP="00DD538B">
            <w:pPr>
              <w:pStyle w:val="TableParagraph"/>
              <w:numPr>
                <w:ilvl w:val="0"/>
                <w:numId w:val="47"/>
              </w:numPr>
              <w:tabs>
                <w:tab w:val="left" w:pos="141"/>
              </w:tabs>
              <w:ind w:left="426" w:hanging="2"/>
              <w:rPr>
                <w:sz w:val="24"/>
                <w:szCs w:val="24"/>
              </w:rPr>
            </w:pPr>
            <w:r w:rsidRPr="00F40B44">
              <w:rPr>
                <w:sz w:val="24"/>
                <w:szCs w:val="24"/>
              </w:rPr>
              <w:t>voto</w:t>
            </w:r>
            <w:r w:rsidRPr="00F40B44">
              <w:rPr>
                <w:spacing w:val="-4"/>
                <w:sz w:val="24"/>
                <w:szCs w:val="24"/>
              </w:rPr>
              <w:t xml:space="preserve"> </w:t>
            </w:r>
            <w:r w:rsidRPr="00F40B44">
              <w:rPr>
                <w:sz w:val="24"/>
                <w:szCs w:val="24"/>
              </w:rPr>
              <w:t>da</w:t>
            </w:r>
            <w:r w:rsidRPr="00F40B44">
              <w:rPr>
                <w:spacing w:val="-3"/>
                <w:sz w:val="24"/>
                <w:szCs w:val="24"/>
              </w:rPr>
              <w:t xml:space="preserve"> </w:t>
            </w:r>
            <w:r w:rsidRPr="00F40B44">
              <w:rPr>
                <w:sz w:val="24"/>
                <w:szCs w:val="24"/>
              </w:rPr>
              <w:t>100</w:t>
            </w:r>
            <w:r w:rsidRPr="00F40B44">
              <w:rPr>
                <w:spacing w:val="-3"/>
                <w:sz w:val="24"/>
                <w:szCs w:val="24"/>
              </w:rPr>
              <w:t xml:space="preserve"> </w:t>
            </w:r>
            <w:r w:rsidRPr="00F40B44">
              <w:rPr>
                <w:sz w:val="24"/>
                <w:szCs w:val="24"/>
              </w:rPr>
              <w:t>a110</w:t>
            </w:r>
            <w:r w:rsidRPr="00F40B44">
              <w:rPr>
                <w:spacing w:val="-3"/>
                <w:sz w:val="24"/>
                <w:szCs w:val="24"/>
              </w:rPr>
              <w:t xml:space="preserve"> </w:t>
            </w:r>
            <w:r w:rsidRPr="00F40B44">
              <w:rPr>
                <w:spacing w:val="-2"/>
                <w:sz w:val="24"/>
                <w:szCs w:val="24"/>
              </w:rPr>
              <w:t>Punti 10</w:t>
            </w:r>
          </w:p>
          <w:p w14:paraId="6D40BBB0" w14:textId="77777777" w:rsidR="000F1189" w:rsidRPr="00F40B44" w:rsidRDefault="000F1189" w:rsidP="00DD538B">
            <w:pPr>
              <w:pStyle w:val="TableParagraph"/>
              <w:numPr>
                <w:ilvl w:val="0"/>
                <w:numId w:val="47"/>
              </w:numPr>
              <w:tabs>
                <w:tab w:val="left" w:pos="141"/>
              </w:tabs>
              <w:ind w:left="426" w:hanging="2"/>
              <w:rPr>
                <w:sz w:val="24"/>
                <w:szCs w:val="24"/>
              </w:rPr>
            </w:pPr>
            <w:r w:rsidRPr="00F40B44">
              <w:rPr>
                <w:sz w:val="24"/>
                <w:szCs w:val="24"/>
              </w:rPr>
              <w:t>voto</w:t>
            </w:r>
            <w:r w:rsidRPr="00F40B44">
              <w:rPr>
                <w:spacing w:val="-4"/>
                <w:sz w:val="24"/>
                <w:szCs w:val="24"/>
              </w:rPr>
              <w:t xml:space="preserve"> </w:t>
            </w:r>
            <w:r w:rsidRPr="00F40B44">
              <w:rPr>
                <w:sz w:val="24"/>
                <w:szCs w:val="24"/>
              </w:rPr>
              <w:t>110</w:t>
            </w:r>
            <w:r w:rsidRPr="00F40B44">
              <w:rPr>
                <w:spacing w:val="-4"/>
                <w:sz w:val="24"/>
                <w:szCs w:val="24"/>
              </w:rPr>
              <w:t xml:space="preserve"> </w:t>
            </w:r>
            <w:r w:rsidRPr="00F40B44">
              <w:rPr>
                <w:sz w:val="24"/>
                <w:szCs w:val="24"/>
              </w:rPr>
              <w:t>e</w:t>
            </w:r>
            <w:r w:rsidRPr="00F40B44">
              <w:rPr>
                <w:spacing w:val="-4"/>
                <w:sz w:val="24"/>
                <w:szCs w:val="24"/>
              </w:rPr>
              <w:t xml:space="preserve"> </w:t>
            </w:r>
            <w:r w:rsidRPr="00F40B44">
              <w:rPr>
                <w:sz w:val="24"/>
                <w:szCs w:val="24"/>
              </w:rPr>
              <w:t>lode</w:t>
            </w:r>
            <w:r w:rsidRPr="00F40B44">
              <w:rPr>
                <w:spacing w:val="-4"/>
                <w:sz w:val="24"/>
                <w:szCs w:val="24"/>
              </w:rPr>
              <w:t xml:space="preserve"> </w:t>
            </w:r>
            <w:r w:rsidRPr="00F40B44">
              <w:rPr>
                <w:spacing w:val="-2"/>
                <w:sz w:val="24"/>
                <w:szCs w:val="24"/>
              </w:rPr>
              <w:t>Punti 12</w:t>
            </w:r>
          </w:p>
          <w:p w14:paraId="7432AD14" w14:textId="2E371EEC" w:rsidR="000F1189" w:rsidRDefault="000F1189" w:rsidP="00DD538B">
            <w:pPr>
              <w:pStyle w:val="TableParagraph"/>
              <w:numPr>
                <w:ilvl w:val="0"/>
                <w:numId w:val="48"/>
              </w:numPr>
              <w:rPr>
                <w:spacing w:val="-2"/>
                <w:sz w:val="24"/>
                <w:szCs w:val="24"/>
              </w:rPr>
            </w:pPr>
            <w:r w:rsidRPr="00F40B44">
              <w:rPr>
                <w:spacing w:val="-2"/>
                <w:sz w:val="24"/>
                <w:szCs w:val="24"/>
              </w:rPr>
              <w:t>diploma di maturità Punti 4</w:t>
            </w:r>
          </w:p>
          <w:p w14:paraId="676D5090" w14:textId="0448B41F" w:rsidR="00DD538B" w:rsidRPr="00F40B44" w:rsidRDefault="00DD538B" w:rsidP="00DD538B">
            <w:pPr>
              <w:pStyle w:val="TableParagraph"/>
              <w:rPr>
                <w:sz w:val="24"/>
                <w:szCs w:val="24"/>
              </w:rPr>
            </w:pPr>
          </w:p>
        </w:tc>
        <w:tc>
          <w:tcPr>
            <w:tcW w:w="508" w:type="pct"/>
            <w:shd w:val="clear" w:color="auto" w:fill="auto"/>
          </w:tcPr>
          <w:p w14:paraId="67B88771" w14:textId="77777777" w:rsidR="000F1189" w:rsidRPr="00F40B44" w:rsidRDefault="000F1189" w:rsidP="00AD4DB0">
            <w:pPr>
              <w:pStyle w:val="TableParagraph"/>
              <w:ind w:right="76" w:hanging="2"/>
              <w:jc w:val="center"/>
              <w:rPr>
                <w:b/>
                <w:sz w:val="24"/>
                <w:szCs w:val="24"/>
              </w:rPr>
            </w:pPr>
          </w:p>
          <w:p w14:paraId="2D30DFCE" w14:textId="77777777" w:rsidR="000F1189" w:rsidRPr="00F40B44" w:rsidRDefault="000F1189" w:rsidP="00AD4DB0">
            <w:pPr>
              <w:pStyle w:val="TableParagraph"/>
              <w:ind w:right="76" w:hanging="2"/>
              <w:jc w:val="center"/>
              <w:rPr>
                <w:b/>
                <w:sz w:val="24"/>
                <w:szCs w:val="24"/>
              </w:rPr>
            </w:pPr>
          </w:p>
          <w:p w14:paraId="4706AEF0" w14:textId="77777777" w:rsidR="000F1189" w:rsidRPr="00F40B44" w:rsidRDefault="000F1189" w:rsidP="00AD4DB0">
            <w:pPr>
              <w:pStyle w:val="TableParagraph"/>
              <w:ind w:right="76" w:hanging="2"/>
              <w:jc w:val="center"/>
              <w:rPr>
                <w:b/>
                <w:sz w:val="24"/>
                <w:szCs w:val="24"/>
              </w:rPr>
            </w:pPr>
            <w:r w:rsidRPr="00F40B44">
              <w:rPr>
                <w:b/>
                <w:sz w:val="24"/>
                <w:szCs w:val="24"/>
              </w:rPr>
              <w:t xml:space="preserve">Max </w:t>
            </w:r>
            <w:proofErr w:type="spellStart"/>
            <w:r w:rsidRPr="00F40B44">
              <w:rPr>
                <w:b/>
                <w:sz w:val="24"/>
                <w:szCs w:val="24"/>
              </w:rPr>
              <w:t>Pt</w:t>
            </w:r>
            <w:proofErr w:type="spellEnd"/>
            <w:r w:rsidRPr="00F40B44">
              <w:rPr>
                <w:b/>
                <w:sz w:val="24"/>
                <w:szCs w:val="24"/>
              </w:rPr>
              <w:t>. 12</w:t>
            </w:r>
          </w:p>
        </w:tc>
        <w:tc>
          <w:tcPr>
            <w:tcW w:w="799" w:type="pct"/>
          </w:tcPr>
          <w:p w14:paraId="60307EDF" w14:textId="77777777" w:rsidR="000F1189" w:rsidRPr="00F40B44" w:rsidRDefault="000F1189" w:rsidP="00AD4DB0">
            <w:pPr>
              <w:pStyle w:val="TableParagraph"/>
              <w:ind w:right="76" w:hanging="2"/>
              <w:jc w:val="center"/>
              <w:rPr>
                <w:b/>
                <w:sz w:val="24"/>
                <w:szCs w:val="24"/>
              </w:rPr>
            </w:pPr>
          </w:p>
        </w:tc>
        <w:tc>
          <w:tcPr>
            <w:tcW w:w="576" w:type="pct"/>
          </w:tcPr>
          <w:p w14:paraId="22469CA1" w14:textId="77777777" w:rsidR="000F1189" w:rsidRPr="00F40B44" w:rsidRDefault="000F1189" w:rsidP="00AD4DB0">
            <w:pPr>
              <w:pStyle w:val="TableParagraph"/>
              <w:ind w:right="76" w:hanging="2"/>
              <w:jc w:val="center"/>
              <w:rPr>
                <w:b/>
                <w:sz w:val="24"/>
                <w:szCs w:val="24"/>
              </w:rPr>
            </w:pPr>
          </w:p>
        </w:tc>
      </w:tr>
      <w:tr w:rsidR="000F1189" w:rsidRPr="00F40B44" w14:paraId="6FA71D34" w14:textId="09F389DC" w:rsidTr="00A678C2">
        <w:trPr>
          <w:trHeight w:val="57"/>
          <w:jc w:val="center"/>
        </w:trPr>
        <w:tc>
          <w:tcPr>
            <w:tcW w:w="3117" w:type="pct"/>
            <w:shd w:val="clear" w:color="auto" w:fill="auto"/>
          </w:tcPr>
          <w:p w14:paraId="3EFD4F4B" w14:textId="3E0F931C" w:rsidR="000F1189" w:rsidRPr="00F40B44" w:rsidRDefault="000F1189" w:rsidP="00DD538B">
            <w:pPr>
              <w:pStyle w:val="TableParagraph"/>
              <w:numPr>
                <w:ilvl w:val="0"/>
                <w:numId w:val="48"/>
              </w:numPr>
              <w:rPr>
                <w:sz w:val="24"/>
                <w:szCs w:val="24"/>
              </w:rPr>
            </w:pPr>
            <w:r w:rsidRPr="00F40B44">
              <w:rPr>
                <w:sz w:val="24"/>
                <w:szCs w:val="24"/>
              </w:rPr>
              <w:t>Altra</w:t>
            </w:r>
            <w:r w:rsidRPr="00F40B44">
              <w:rPr>
                <w:spacing w:val="-6"/>
                <w:sz w:val="24"/>
                <w:szCs w:val="24"/>
              </w:rPr>
              <w:t xml:space="preserve"> </w:t>
            </w:r>
            <w:r w:rsidRPr="00F40B44">
              <w:rPr>
                <w:sz w:val="24"/>
                <w:szCs w:val="24"/>
              </w:rPr>
              <w:t>laurea</w:t>
            </w:r>
            <w:r w:rsidRPr="00F40B44">
              <w:rPr>
                <w:spacing w:val="-5"/>
                <w:sz w:val="24"/>
                <w:szCs w:val="24"/>
              </w:rPr>
              <w:t xml:space="preserve"> </w:t>
            </w:r>
            <w:r w:rsidRPr="00F40B44">
              <w:rPr>
                <w:spacing w:val="-2"/>
                <w:sz w:val="24"/>
                <w:szCs w:val="24"/>
              </w:rPr>
              <w:t>pertinente</w:t>
            </w:r>
          </w:p>
        </w:tc>
        <w:tc>
          <w:tcPr>
            <w:tcW w:w="508" w:type="pct"/>
            <w:shd w:val="clear" w:color="auto" w:fill="auto"/>
          </w:tcPr>
          <w:p w14:paraId="16D7CB83" w14:textId="77777777" w:rsidR="000F1189" w:rsidRPr="00F40B44" w:rsidRDefault="000F1189" w:rsidP="00AD4DB0">
            <w:pPr>
              <w:pStyle w:val="TableParagraph"/>
              <w:ind w:right="76" w:hanging="2"/>
              <w:jc w:val="center"/>
              <w:rPr>
                <w:b/>
                <w:sz w:val="24"/>
                <w:szCs w:val="24"/>
              </w:rPr>
            </w:pPr>
            <w:r w:rsidRPr="00F40B44">
              <w:rPr>
                <w:b/>
                <w:sz w:val="24"/>
                <w:szCs w:val="24"/>
              </w:rPr>
              <w:t>Punti</w:t>
            </w:r>
            <w:r w:rsidRPr="00F40B44">
              <w:rPr>
                <w:b/>
                <w:spacing w:val="-3"/>
                <w:sz w:val="24"/>
                <w:szCs w:val="24"/>
              </w:rPr>
              <w:t xml:space="preserve"> </w:t>
            </w:r>
            <w:r w:rsidRPr="00F40B44">
              <w:rPr>
                <w:b/>
                <w:spacing w:val="-10"/>
                <w:sz w:val="24"/>
                <w:szCs w:val="24"/>
              </w:rPr>
              <w:t>2</w:t>
            </w:r>
          </w:p>
        </w:tc>
        <w:tc>
          <w:tcPr>
            <w:tcW w:w="799" w:type="pct"/>
          </w:tcPr>
          <w:p w14:paraId="2E77DB82" w14:textId="77777777" w:rsidR="000F1189" w:rsidRPr="00F40B44" w:rsidRDefault="000F1189" w:rsidP="00AD4DB0">
            <w:pPr>
              <w:pStyle w:val="TableParagraph"/>
              <w:ind w:right="76" w:hanging="2"/>
              <w:jc w:val="center"/>
              <w:rPr>
                <w:b/>
                <w:sz w:val="24"/>
                <w:szCs w:val="24"/>
              </w:rPr>
            </w:pPr>
          </w:p>
        </w:tc>
        <w:tc>
          <w:tcPr>
            <w:tcW w:w="576" w:type="pct"/>
          </w:tcPr>
          <w:p w14:paraId="5EFC6754" w14:textId="77777777" w:rsidR="000F1189" w:rsidRPr="00F40B44" w:rsidRDefault="000F1189" w:rsidP="00AD4DB0">
            <w:pPr>
              <w:pStyle w:val="TableParagraph"/>
              <w:ind w:right="76" w:hanging="2"/>
              <w:jc w:val="center"/>
              <w:rPr>
                <w:b/>
                <w:sz w:val="24"/>
                <w:szCs w:val="24"/>
              </w:rPr>
            </w:pPr>
          </w:p>
        </w:tc>
      </w:tr>
      <w:tr w:rsidR="000F1189" w:rsidRPr="00F40B44" w14:paraId="4C180A77" w14:textId="1414FA61" w:rsidTr="00A678C2">
        <w:trPr>
          <w:trHeight w:val="57"/>
          <w:jc w:val="center"/>
        </w:trPr>
        <w:tc>
          <w:tcPr>
            <w:tcW w:w="3117" w:type="pct"/>
            <w:shd w:val="clear" w:color="auto" w:fill="auto"/>
          </w:tcPr>
          <w:p w14:paraId="79185211" w14:textId="31D9DF0F" w:rsidR="000F1189" w:rsidRPr="00F40B44" w:rsidRDefault="000F1189" w:rsidP="00DD538B">
            <w:pPr>
              <w:pStyle w:val="TableParagraph"/>
              <w:numPr>
                <w:ilvl w:val="0"/>
                <w:numId w:val="48"/>
              </w:numPr>
              <w:ind w:right="57"/>
              <w:rPr>
                <w:sz w:val="24"/>
                <w:szCs w:val="24"/>
              </w:rPr>
            </w:pPr>
            <w:r w:rsidRPr="00F40B44">
              <w:rPr>
                <w:sz w:val="24"/>
                <w:szCs w:val="24"/>
              </w:rPr>
              <w:t>Specializzazione post-laurea specifica o Master di durata annuale o Dottorati di</w:t>
            </w:r>
            <w:r w:rsidRPr="00F40B44">
              <w:rPr>
                <w:spacing w:val="77"/>
                <w:sz w:val="24"/>
                <w:szCs w:val="24"/>
              </w:rPr>
              <w:t xml:space="preserve"> </w:t>
            </w:r>
            <w:r w:rsidRPr="00F40B44">
              <w:rPr>
                <w:sz w:val="24"/>
                <w:szCs w:val="24"/>
              </w:rPr>
              <w:t>ricerca</w:t>
            </w:r>
            <w:r w:rsidRPr="00F40B44">
              <w:rPr>
                <w:spacing w:val="77"/>
                <w:sz w:val="24"/>
                <w:szCs w:val="24"/>
              </w:rPr>
              <w:t xml:space="preserve"> </w:t>
            </w:r>
            <w:r w:rsidRPr="00F40B44">
              <w:rPr>
                <w:sz w:val="24"/>
                <w:szCs w:val="24"/>
              </w:rPr>
              <w:t>specifici</w:t>
            </w:r>
            <w:r w:rsidRPr="00F40B44">
              <w:rPr>
                <w:spacing w:val="77"/>
                <w:sz w:val="24"/>
                <w:szCs w:val="24"/>
              </w:rPr>
              <w:t xml:space="preserve"> </w:t>
            </w:r>
            <w:r w:rsidRPr="00F40B44">
              <w:rPr>
                <w:sz w:val="24"/>
                <w:szCs w:val="24"/>
              </w:rPr>
              <w:t>o</w:t>
            </w:r>
            <w:r w:rsidRPr="00F40B44">
              <w:rPr>
                <w:spacing w:val="77"/>
                <w:sz w:val="24"/>
                <w:szCs w:val="24"/>
              </w:rPr>
              <w:t xml:space="preserve"> </w:t>
            </w:r>
            <w:r w:rsidRPr="00F40B44">
              <w:rPr>
                <w:sz w:val="24"/>
                <w:szCs w:val="24"/>
              </w:rPr>
              <w:t>Corsi</w:t>
            </w:r>
            <w:r w:rsidRPr="00F40B44">
              <w:rPr>
                <w:spacing w:val="77"/>
                <w:sz w:val="24"/>
                <w:szCs w:val="24"/>
              </w:rPr>
              <w:t xml:space="preserve"> </w:t>
            </w:r>
            <w:r w:rsidRPr="00F40B44">
              <w:rPr>
                <w:sz w:val="24"/>
                <w:szCs w:val="24"/>
              </w:rPr>
              <w:t>di</w:t>
            </w:r>
            <w:r w:rsidRPr="00F40B44">
              <w:rPr>
                <w:spacing w:val="77"/>
                <w:sz w:val="24"/>
                <w:szCs w:val="24"/>
              </w:rPr>
              <w:t xml:space="preserve"> </w:t>
            </w:r>
            <w:r w:rsidRPr="00F40B44">
              <w:rPr>
                <w:sz w:val="24"/>
                <w:szCs w:val="24"/>
              </w:rPr>
              <w:t>perfezionamento</w:t>
            </w:r>
            <w:r w:rsidRPr="00F40B44">
              <w:rPr>
                <w:spacing w:val="77"/>
                <w:sz w:val="24"/>
                <w:szCs w:val="24"/>
              </w:rPr>
              <w:t xml:space="preserve"> </w:t>
            </w:r>
            <w:r w:rsidRPr="00F40B44">
              <w:rPr>
                <w:sz w:val="24"/>
                <w:szCs w:val="24"/>
              </w:rPr>
              <w:t>coerenti</w:t>
            </w:r>
            <w:r w:rsidRPr="00F40B44">
              <w:rPr>
                <w:spacing w:val="77"/>
                <w:sz w:val="24"/>
                <w:szCs w:val="24"/>
              </w:rPr>
              <w:t xml:space="preserve"> </w:t>
            </w:r>
            <w:r w:rsidRPr="00F40B44">
              <w:rPr>
                <w:sz w:val="24"/>
                <w:szCs w:val="24"/>
              </w:rPr>
              <w:t>con</w:t>
            </w:r>
            <w:r w:rsidRPr="00F40B44">
              <w:rPr>
                <w:spacing w:val="77"/>
                <w:sz w:val="24"/>
                <w:szCs w:val="24"/>
              </w:rPr>
              <w:t xml:space="preserve"> </w:t>
            </w:r>
            <w:r w:rsidRPr="00F40B44">
              <w:rPr>
                <w:sz w:val="24"/>
                <w:szCs w:val="24"/>
              </w:rPr>
              <w:t>l'area</w:t>
            </w:r>
            <w:r w:rsidRPr="00F40B44">
              <w:rPr>
                <w:spacing w:val="78"/>
                <w:sz w:val="24"/>
                <w:szCs w:val="24"/>
              </w:rPr>
              <w:t xml:space="preserve"> </w:t>
            </w:r>
            <w:r w:rsidRPr="00F40B44">
              <w:rPr>
                <w:spacing w:val="-5"/>
                <w:sz w:val="24"/>
                <w:szCs w:val="24"/>
              </w:rPr>
              <w:t xml:space="preserve">di </w:t>
            </w:r>
            <w:r w:rsidRPr="00F40B44">
              <w:rPr>
                <w:sz w:val="24"/>
                <w:szCs w:val="24"/>
              </w:rPr>
              <w:t>riferimento</w:t>
            </w:r>
            <w:r w:rsidRPr="00F40B44">
              <w:rPr>
                <w:spacing w:val="-7"/>
                <w:sz w:val="24"/>
                <w:szCs w:val="24"/>
              </w:rPr>
              <w:t xml:space="preserve"> </w:t>
            </w:r>
            <w:r w:rsidRPr="00F40B44">
              <w:rPr>
                <w:sz w:val="24"/>
                <w:szCs w:val="24"/>
              </w:rPr>
              <w:t>(punti</w:t>
            </w:r>
            <w:r w:rsidRPr="00F40B44">
              <w:rPr>
                <w:spacing w:val="-4"/>
                <w:sz w:val="24"/>
                <w:szCs w:val="24"/>
              </w:rPr>
              <w:t xml:space="preserve"> </w:t>
            </w:r>
            <w:r w:rsidRPr="00F40B44">
              <w:rPr>
                <w:sz w:val="24"/>
                <w:szCs w:val="24"/>
              </w:rPr>
              <w:t>1</w:t>
            </w:r>
            <w:r w:rsidRPr="00F40B44">
              <w:rPr>
                <w:spacing w:val="-5"/>
                <w:sz w:val="24"/>
                <w:szCs w:val="24"/>
              </w:rPr>
              <w:t xml:space="preserve"> </w:t>
            </w:r>
            <w:r w:rsidRPr="00F40B44">
              <w:rPr>
                <w:sz w:val="24"/>
                <w:szCs w:val="24"/>
              </w:rPr>
              <w:t>per</w:t>
            </w:r>
            <w:r w:rsidRPr="00F40B44">
              <w:rPr>
                <w:spacing w:val="-4"/>
                <w:sz w:val="24"/>
                <w:szCs w:val="24"/>
              </w:rPr>
              <w:t xml:space="preserve"> </w:t>
            </w:r>
            <w:r w:rsidRPr="00F40B44">
              <w:rPr>
                <w:sz w:val="24"/>
                <w:szCs w:val="24"/>
              </w:rPr>
              <w:t>ogni</w:t>
            </w:r>
            <w:r w:rsidRPr="00F40B44">
              <w:rPr>
                <w:spacing w:val="-5"/>
                <w:sz w:val="24"/>
                <w:szCs w:val="24"/>
              </w:rPr>
              <w:t xml:space="preserve"> </w:t>
            </w:r>
            <w:r w:rsidRPr="00F40B44">
              <w:rPr>
                <w:sz w:val="24"/>
                <w:szCs w:val="24"/>
              </w:rPr>
              <w:t>titolo</w:t>
            </w:r>
            <w:r w:rsidRPr="00F40B44">
              <w:rPr>
                <w:spacing w:val="-4"/>
                <w:sz w:val="24"/>
                <w:szCs w:val="24"/>
              </w:rPr>
              <w:t xml:space="preserve"> </w:t>
            </w:r>
            <w:r w:rsidRPr="00F40B44">
              <w:rPr>
                <w:sz w:val="24"/>
                <w:szCs w:val="24"/>
              </w:rPr>
              <w:t>fino</w:t>
            </w:r>
            <w:r w:rsidRPr="00F40B44">
              <w:rPr>
                <w:spacing w:val="-5"/>
                <w:sz w:val="24"/>
                <w:szCs w:val="24"/>
              </w:rPr>
              <w:t xml:space="preserve"> </w:t>
            </w:r>
            <w:r w:rsidRPr="00F40B44">
              <w:rPr>
                <w:sz w:val="24"/>
                <w:szCs w:val="24"/>
              </w:rPr>
              <w:t>a</w:t>
            </w:r>
            <w:r w:rsidRPr="00F40B44">
              <w:rPr>
                <w:spacing w:val="-4"/>
                <w:sz w:val="24"/>
                <w:szCs w:val="24"/>
              </w:rPr>
              <w:t xml:space="preserve"> </w:t>
            </w:r>
            <w:r w:rsidRPr="00F40B44">
              <w:rPr>
                <w:sz w:val="24"/>
                <w:szCs w:val="24"/>
              </w:rPr>
              <w:t>un</w:t>
            </w:r>
            <w:r w:rsidRPr="00F40B44">
              <w:rPr>
                <w:spacing w:val="-5"/>
                <w:sz w:val="24"/>
                <w:szCs w:val="24"/>
              </w:rPr>
              <w:t xml:space="preserve"> </w:t>
            </w:r>
            <w:r w:rsidRPr="00F40B44">
              <w:rPr>
                <w:sz w:val="24"/>
                <w:szCs w:val="24"/>
              </w:rPr>
              <w:t>massimo</w:t>
            </w:r>
            <w:r w:rsidRPr="00F40B44">
              <w:rPr>
                <w:spacing w:val="-4"/>
                <w:sz w:val="24"/>
                <w:szCs w:val="24"/>
              </w:rPr>
              <w:t xml:space="preserve"> </w:t>
            </w:r>
            <w:r w:rsidRPr="00F40B44">
              <w:rPr>
                <w:sz w:val="24"/>
                <w:szCs w:val="24"/>
              </w:rPr>
              <w:t>di</w:t>
            </w:r>
            <w:r w:rsidRPr="00F40B44">
              <w:rPr>
                <w:spacing w:val="-5"/>
                <w:sz w:val="24"/>
                <w:szCs w:val="24"/>
              </w:rPr>
              <w:t xml:space="preserve"> </w:t>
            </w:r>
            <w:r w:rsidRPr="00F40B44">
              <w:rPr>
                <w:sz w:val="24"/>
                <w:szCs w:val="24"/>
              </w:rPr>
              <w:t>punti</w:t>
            </w:r>
            <w:r w:rsidRPr="00F40B44">
              <w:rPr>
                <w:spacing w:val="-4"/>
                <w:sz w:val="24"/>
                <w:szCs w:val="24"/>
              </w:rPr>
              <w:t xml:space="preserve"> 6</w:t>
            </w:r>
            <w:r w:rsidRPr="00F40B44">
              <w:rPr>
                <w:spacing w:val="-5"/>
                <w:sz w:val="24"/>
                <w:szCs w:val="24"/>
              </w:rPr>
              <w:t>)</w:t>
            </w:r>
          </w:p>
        </w:tc>
        <w:tc>
          <w:tcPr>
            <w:tcW w:w="508" w:type="pct"/>
            <w:shd w:val="clear" w:color="auto" w:fill="auto"/>
          </w:tcPr>
          <w:p w14:paraId="351151E2" w14:textId="77777777" w:rsidR="000F1189" w:rsidRPr="00F40B44" w:rsidRDefault="000F1189" w:rsidP="00AD4DB0">
            <w:pPr>
              <w:pStyle w:val="TableParagraph"/>
              <w:ind w:right="76" w:hanging="2"/>
              <w:jc w:val="center"/>
              <w:rPr>
                <w:b/>
                <w:sz w:val="24"/>
                <w:szCs w:val="24"/>
              </w:rPr>
            </w:pPr>
          </w:p>
          <w:p w14:paraId="747F20BE" w14:textId="77777777" w:rsidR="000F1189" w:rsidRPr="00F40B44" w:rsidRDefault="000F1189" w:rsidP="00AD4DB0">
            <w:pPr>
              <w:pStyle w:val="TableParagraph"/>
              <w:ind w:right="76" w:hanging="2"/>
              <w:jc w:val="center"/>
              <w:rPr>
                <w:b/>
                <w:sz w:val="24"/>
                <w:szCs w:val="24"/>
              </w:rPr>
            </w:pPr>
            <w:r w:rsidRPr="00F40B44">
              <w:rPr>
                <w:b/>
                <w:sz w:val="24"/>
                <w:szCs w:val="24"/>
              </w:rPr>
              <w:t>Max</w:t>
            </w:r>
            <w:r w:rsidRPr="00F40B44">
              <w:rPr>
                <w:b/>
                <w:spacing w:val="-4"/>
                <w:sz w:val="24"/>
                <w:szCs w:val="24"/>
              </w:rPr>
              <w:t xml:space="preserve"> </w:t>
            </w:r>
            <w:proofErr w:type="spellStart"/>
            <w:r w:rsidRPr="00F40B44">
              <w:rPr>
                <w:b/>
                <w:sz w:val="24"/>
                <w:szCs w:val="24"/>
              </w:rPr>
              <w:t>Pt</w:t>
            </w:r>
            <w:proofErr w:type="spellEnd"/>
            <w:r w:rsidRPr="00F40B44">
              <w:rPr>
                <w:b/>
                <w:sz w:val="24"/>
                <w:szCs w:val="24"/>
              </w:rPr>
              <w:t>.</w:t>
            </w:r>
            <w:r w:rsidRPr="00F40B44">
              <w:rPr>
                <w:b/>
                <w:spacing w:val="-3"/>
                <w:sz w:val="24"/>
                <w:szCs w:val="24"/>
              </w:rPr>
              <w:t xml:space="preserve"> 6</w:t>
            </w:r>
          </w:p>
        </w:tc>
        <w:tc>
          <w:tcPr>
            <w:tcW w:w="799" w:type="pct"/>
          </w:tcPr>
          <w:p w14:paraId="1B95E722" w14:textId="77777777" w:rsidR="000F1189" w:rsidRPr="00F40B44" w:rsidRDefault="000F1189" w:rsidP="00AD4DB0">
            <w:pPr>
              <w:pStyle w:val="TableParagraph"/>
              <w:ind w:right="76" w:hanging="2"/>
              <w:jc w:val="center"/>
              <w:rPr>
                <w:b/>
                <w:sz w:val="24"/>
                <w:szCs w:val="24"/>
              </w:rPr>
            </w:pPr>
          </w:p>
        </w:tc>
        <w:tc>
          <w:tcPr>
            <w:tcW w:w="576" w:type="pct"/>
          </w:tcPr>
          <w:p w14:paraId="03D60E32" w14:textId="77777777" w:rsidR="000F1189" w:rsidRPr="00F40B44" w:rsidRDefault="000F1189" w:rsidP="00AD4DB0">
            <w:pPr>
              <w:pStyle w:val="TableParagraph"/>
              <w:ind w:right="76" w:hanging="2"/>
              <w:jc w:val="center"/>
              <w:rPr>
                <w:b/>
                <w:sz w:val="24"/>
                <w:szCs w:val="24"/>
              </w:rPr>
            </w:pPr>
          </w:p>
        </w:tc>
      </w:tr>
      <w:tr w:rsidR="000F1189" w:rsidRPr="00F40B44" w14:paraId="777C70B1" w14:textId="45EB350F" w:rsidTr="00A678C2">
        <w:trPr>
          <w:trHeight w:val="57"/>
          <w:jc w:val="center"/>
        </w:trPr>
        <w:tc>
          <w:tcPr>
            <w:tcW w:w="3625" w:type="pct"/>
            <w:gridSpan w:val="2"/>
            <w:shd w:val="clear" w:color="auto" w:fill="D9D9D9"/>
          </w:tcPr>
          <w:p w14:paraId="5156515E" w14:textId="77777777" w:rsidR="000F1189" w:rsidRPr="00F40B44" w:rsidRDefault="000F1189" w:rsidP="00AD4DB0">
            <w:pPr>
              <w:pStyle w:val="TableParagraph"/>
              <w:ind w:right="76" w:hanging="2"/>
              <w:jc w:val="center"/>
              <w:rPr>
                <w:b/>
                <w:sz w:val="24"/>
                <w:szCs w:val="24"/>
              </w:rPr>
            </w:pPr>
            <w:r w:rsidRPr="00F40B44">
              <w:rPr>
                <w:b/>
                <w:sz w:val="24"/>
                <w:szCs w:val="24"/>
              </w:rPr>
              <w:t>TITOLI</w:t>
            </w:r>
            <w:r w:rsidRPr="00F40B44">
              <w:rPr>
                <w:b/>
                <w:spacing w:val="-7"/>
                <w:sz w:val="24"/>
                <w:szCs w:val="24"/>
              </w:rPr>
              <w:t xml:space="preserve"> </w:t>
            </w:r>
            <w:r w:rsidRPr="00F40B44">
              <w:rPr>
                <w:b/>
                <w:sz w:val="24"/>
                <w:szCs w:val="24"/>
              </w:rPr>
              <w:t>ED</w:t>
            </w:r>
            <w:r w:rsidRPr="00F40B44">
              <w:rPr>
                <w:b/>
                <w:spacing w:val="-6"/>
                <w:sz w:val="24"/>
                <w:szCs w:val="24"/>
              </w:rPr>
              <w:t xml:space="preserve"> </w:t>
            </w:r>
            <w:r w:rsidRPr="00F40B44">
              <w:rPr>
                <w:b/>
                <w:sz w:val="24"/>
                <w:szCs w:val="24"/>
              </w:rPr>
              <w:t>ESPERIENZE</w:t>
            </w:r>
            <w:r w:rsidRPr="00F40B44">
              <w:rPr>
                <w:b/>
                <w:spacing w:val="-6"/>
                <w:sz w:val="24"/>
                <w:szCs w:val="24"/>
              </w:rPr>
              <w:t xml:space="preserve"> </w:t>
            </w:r>
            <w:r w:rsidRPr="00F40B44">
              <w:rPr>
                <w:b/>
                <w:spacing w:val="-2"/>
                <w:sz w:val="24"/>
                <w:szCs w:val="24"/>
              </w:rPr>
              <w:t>PROFESSIONALI</w:t>
            </w:r>
          </w:p>
        </w:tc>
        <w:tc>
          <w:tcPr>
            <w:tcW w:w="799" w:type="pct"/>
            <w:shd w:val="clear" w:color="auto" w:fill="D9D9D9"/>
          </w:tcPr>
          <w:p w14:paraId="436CE464" w14:textId="77777777" w:rsidR="000F1189" w:rsidRPr="00F40B44" w:rsidRDefault="000F1189" w:rsidP="00AD4DB0">
            <w:pPr>
              <w:pStyle w:val="TableParagraph"/>
              <w:ind w:right="76" w:hanging="2"/>
              <w:jc w:val="center"/>
              <w:rPr>
                <w:b/>
                <w:sz w:val="24"/>
                <w:szCs w:val="24"/>
              </w:rPr>
            </w:pPr>
          </w:p>
        </w:tc>
        <w:tc>
          <w:tcPr>
            <w:tcW w:w="576" w:type="pct"/>
            <w:shd w:val="clear" w:color="auto" w:fill="D9D9D9"/>
          </w:tcPr>
          <w:p w14:paraId="6B5F5052" w14:textId="77777777" w:rsidR="000F1189" w:rsidRPr="00F40B44" w:rsidRDefault="000F1189" w:rsidP="00AD4DB0">
            <w:pPr>
              <w:pStyle w:val="TableParagraph"/>
              <w:ind w:right="76" w:hanging="2"/>
              <w:jc w:val="center"/>
              <w:rPr>
                <w:b/>
                <w:sz w:val="24"/>
                <w:szCs w:val="24"/>
              </w:rPr>
            </w:pPr>
          </w:p>
        </w:tc>
      </w:tr>
      <w:tr w:rsidR="000F1189" w:rsidRPr="00F40B44" w14:paraId="49EC900E" w14:textId="42994BC1" w:rsidTr="00A678C2">
        <w:trPr>
          <w:trHeight w:val="57"/>
          <w:jc w:val="center"/>
        </w:trPr>
        <w:tc>
          <w:tcPr>
            <w:tcW w:w="3117" w:type="pct"/>
            <w:shd w:val="clear" w:color="auto" w:fill="auto"/>
          </w:tcPr>
          <w:p w14:paraId="7BFC2591" w14:textId="2CFB3165" w:rsidR="000F1189" w:rsidRPr="00F40B44" w:rsidRDefault="000F1189" w:rsidP="00DD538B">
            <w:pPr>
              <w:pStyle w:val="TableParagraph"/>
              <w:numPr>
                <w:ilvl w:val="0"/>
                <w:numId w:val="48"/>
              </w:numPr>
              <w:rPr>
                <w:sz w:val="24"/>
                <w:szCs w:val="24"/>
              </w:rPr>
            </w:pPr>
            <w:r w:rsidRPr="00F40B44">
              <w:rPr>
                <w:sz w:val="24"/>
                <w:szCs w:val="24"/>
              </w:rPr>
              <w:t>Esperienza</w:t>
            </w:r>
            <w:r w:rsidRPr="00F40B44">
              <w:rPr>
                <w:spacing w:val="80"/>
                <w:sz w:val="24"/>
                <w:szCs w:val="24"/>
              </w:rPr>
              <w:t xml:space="preserve"> </w:t>
            </w:r>
            <w:r w:rsidRPr="00F40B44">
              <w:rPr>
                <w:sz w:val="24"/>
                <w:szCs w:val="24"/>
              </w:rPr>
              <w:t>di</w:t>
            </w:r>
            <w:r w:rsidRPr="00F40B44">
              <w:rPr>
                <w:spacing w:val="80"/>
                <w:sz w:val="24"/>
                <w:szCs w:val="24"/>
              </w:rPr>
              <w:t xml:space="preserve"> </w:t>
            </w:r>
            <w:r w:rsidRPr="00F40B44">
              <w:rPr>
                <w:sz w:val="24"/>
                <w:szCs w:val="24"/>
              </w:rPr>
              <w:t>tutor</w:t>
            </w:r>
            <w:r w:rsidRPr="00F40B44">
              <w:rPr>
                <w:spacing w:val="80"/>
                <w:sz w:val="24"/>
                <w:szCs w:val="24"/>
              </w:rPr>
              <w:t xml:space="preserve"> </w:t>
            </w:r>
            <w:r w:rsidRPr="00F40B44">
              <w:rPr>
                <w:sz w:val="24"/>
                <w:szCs w:val="24"/>
              </w:rPr>
              <w:t>svolte</w:t>
            </w:r>
            <w:r w:rsidRPr="00F40B44">
              <w:rPr>
                <w:spacing w:val="80"/>
                <w:sz w:val="24"/>
                <w:szCs w:val="24"/>
              </w:rPr>
              <w:t xml:space="preserve"> </w:t>
            </w:r>
            <w:r w:rsidRPr="00F40B44">
              <w:rPr>
                <w:sz w:val="24"/>
                <w:szCs w:val="24"/>
              </w:rPr>
              <w:t>all’interno dell’Amministrazione</w:t>
            </w:r>
            <w:r w:rsidRPr="00F40B44">
              <w:rPr>
                <w:spacing w:val="-9"/>
                <w:sz w:val="24"/>
                <w:szCs w:val="24"/>
              </w:rPr>
              <w:t xml:space="preserve"> </w:t>
            </w:r>
            <w:r w:rsidRPr="00F40B44">
              <w:rPr>
                <w:sz w:val="24"/>
                <w:szCs w:val="24"/>
              </w:rPr>
              <w:t>Scolastica</w:t>
            </w:r>
            <w:r w:rsidRPr="00F40B44">
              <w:rPr>
                <w:spacing w:val="-8"/>
                <w:sz w:val="24"/>
                <w:szCs w:val="24"/>
              </w:rPr>
              <w:t xml:space="preserve"> </w:t>
            </w:r>
            <w:r w:rsidRPr="00F40B44">
              <w:rPr>
                <w:sz w:val="24"/>
                <w:szCs w:val="24"/>
              </w:rPr>
              <w:t>sui</w:t>
            </w:r>
            <w:r w:rsidRPr="00F40B44">
              <w:rPr>
                <w:spacing w:val="-8"/>
                <w:sz w:val="24"/>
                <w:szCs w:val="24"/>
              </w:rPr>
              <w:t xml:space="preserve"> </w:t>
            </w:r>
            <w:r w:rsidRPr="00F40B44">
              <w:rPr>
                <w:sz w:val="24"/>
                <w:szCs w:val="24"/>
              </w:rPr>
              <w:t>temi</w:t>
            </w:r>
            <w:r w:rsidRPr="00F40B44">
              <w:rPr>
                <w:spacing w:val="-9"/>
                <w:sz w:val="24"/>
                <w:szCs w:val="24"/>
              </w:rPr>
              <w:t xml:space="preserve"> </w:t>
            </w:r>
            <w:r w:rsidRPr="00F40B44">
              <w:rPr>
                <w:sz w:val="24"/>
                <w:szCs w:val="24"/>
              </w:rPr>
              <w:t>di riferimento</w:t>
            </w:r>
            <w:r w:rsidRPr="00F40B44">
              <w:rPr>
                <w:spacing w:val="-6"/>
                <w:sz w:val="24"/>
                <w:szCs w:val="24"/>
              </w:rPr>
              <w:t xml:space="preserve"> </w:t>
            </w:r>
            <w:r w:rsidRPr="00F40B44">
              <w:rPr>
                <w:sz w:val="24"/>
                <w:szCs w:val="24"/>
              </w:rPr>
              <w:t>(punti</w:t>
            </w:r>
            <w:r w:rsidRPr="00F40B44">
              <w:rPr>
                <w:spacing w:val="-7"/>
                <w:sz w:val="24"/>
                <w:szCs w:val="24"/>
              </w:rPr>
              <w:t xml:space="preserve"> 2</w:t>
            </w:r>
            <w:r w:rsidRPr="00F40B44">
              <w:rPr>
                <w:spacing w:val="-10"/>
                <w:sz w:val="24"/>
                <w:szCs w:val="24"/>
              </w:rPr>
              <w:t xml:space="preserve"> </w:t>
            </w:r>
            <w:r w:rsidRPr="00F40B44">
              <w:rPr>
                <w:sz w:val="24"/>
                <w:szCs w:val="24"/>
              </w:rPr>
              <w:t>per</w:t>
            </w:r>
            <w:r w:rsidRPr="00F40B44">
              <w:rPr>
                <w:spacing w:val="-6"/>
                <w:sz w:val="24"/>
                <w:szCs w:val="24"/>
              </w:rPr>
              <w:t xml:space="preserve"> </w:t>
            </w:r>
            <w:r w:rsidRPr="00F40B44">
              <w:rPr>
                <w:sz w:val="24"/>
                <w:szCs w:val="24"/>
              </w:rPr>
              <w:t>ogni</w:t>
            </w:r>
            <w:r w:rsidRPr="00F40B44">
              <w:rPr>
                <w:spacing w:val="-4"/>
                <w:sz w:val="24"/>
                <w:szCs w:val="24"/>
              </w:rPr>
              <w:t xml:space="preserve"> </w:t>
            </w:r>
            <w:r w:rsidRPr="00F40B44">
              <w:rPr>
                <w:sz w:val="24"/>
                <w:szCs w:val="24"/>
              </w:rPr>
              <w:t>anno</w:t>
            </w:r>
            <w:r w:rsidRPr="00F40B44">
              <w:rPr>
                <w:spacing w:val="-4"/>
                <w:sz w:val="24"/>
                <w:szCs w:val="24"/>
              </w:rPr>
              <w:t xml:space="preserve"> </w:t>
            </w:r>
            <w:r w:rsidRPr="00F40B44">
              <w:rPr>
                <w:sz w:val="24"/>
                <w:szCs w:val="24"/>
              </w:rPr>
              <w:t>scolastico,</w:t>
            </w:r>
            <w:r w:rsidRPr="00F40B44">
              <w:rPr>
                <w:spacing w:val="-4"/>
                <w:sz w:val="24"/>
                <w:szCs w:val="24"/>
              </w:rPr>
              <w:t xml:space="preserve"> </w:t>
            </w:r>
            <w:r w:rsidRPr="00F40B44">
              <w:rPr>
                <w:sz w:val="24"/>
                <w:szCs w:val="24"/>
              </w:rPr>
              <w:t>fino</w:t>
            </w:r>
            <w:r w:rsidRPr="00F40B44">
              <w:rPr>
                <w:spacing w:val="-4"/>
                <w:sz w:val="24"/>
                <w:szCs w:val="24"/>
              </w:rPr>
              <w:t xml:space="preserve"> </w:t>
            </w:r>
            <w:r w:rsidRPr="00F40B44">
              <w:rPr>
                <w:sz w:val="24"/>
                <w:szCs w:val="24"/>
              </w:rPr>
              <w:t>a</w:t>
            </w:r>
            <w:r w:rsidRPr="00F40B44">
              <w:rPr>
                <w:spacing w:val="-4"/>
                <w:sz w:val="24"/>
                <w:szCs w:val="24"/>
              </w:rPr>
              <w:t xml:space="preserve"> </w:t>
            </w:r>
            <w:r w:rsidRPr="00F40B44">
              <w:rPr>
                <w:sz w:val="24"/>
                <w:szCs w:val="24"/>
              </w:rPr>
              <w:t>un</w:t>
            </w:r>
            <w:r w:rsidRPr="00F40B44">
              <w:rPr>
                <w:spacing w:val="-4"/>
                <w:sz w:val="24"/>
                <w:szCs w:val="24"/>
              </w:rPr>
              <w:t xml:space="preserve"> </w:t>
            </w:r>
            <w:proofErr w:type="spellStart"/>
            <w:r w:rsidRPr="00F40B44">
              <w:rPr>
                <w:sz w:val="24"/>
                <w:szCs w:val="24"/>
              </w:rPr>
              <w:t>max</w:t>
            </w:r>
            <w:proofErr w:type="spellEnd"/>
            <w:r w:rsidRPr="00F40B44">
              <w:rPr>
                <w:spacing w:val="-4"/>
                <w:sz w:val="24"/>
                <w:szCs w:val="24"/>
              </w:rPr>
              <w:t xml:space="preserve"> </w:t>
            </w:r>
            <w:r w:rsidRPr="00F40B44">
              <w:rPr>
                <w:sz w:val="24"/>
                <w:szCs w:val="24"/>
              </w:rPr>
              <w:t>di</w:t>
            </w:r>
            <w:r w:rsidRPr="00F40B44">
              <w:rPr>
                <w:spacing w:val="-4"/>
                <w:sz w:val="24"/>
                <w:szCs w:val="24"/>
              </w:rPr>
              <w:t xml:space="preserve"> </w:t>
            </w:r>
            <w:r w:rsidRPr="00F40B44">
              <w:rPr>
                <w:sz w:val="24"/>
                <w:szCs w:val="24"/>
              </w:rPr>
              <w:t>punti</w:t>
            </w:r>
            <w:r w:rsidRPr="00F40B44">
              <w:rPr>
                <w:spacing w:val="-3"/>
                <w:sz w:val="24"/>
                <w:szCs w:val="24"/>
              </w:rPr>
              <w:t xml:space="preserve"> </w:t>
            </w:r>
            <w:r w:rsidRPr="00F40B44">
              <w:rPr>
                <w:spacing w:val="-5"/>
                <w:sz w:val="24"/>
                <w:szCs w:val="24"/>
              </w:rPr>
              <w:t>5)</w:t>
            </w:r>
          </w:p>
        </w:tc>
        <w:tc>
          <w:tcPr>
            <w:tcW w:w="508" w:type="pct"/>
            <w:shd w:val="clear" w:color="auto" w:fill="auto"/>
          </w:tcPr>
          <w:p w14:paraId="133A21D7" w14:textId="77777777" w:rsidR="000F1189" w:rsidRPr="00F40B44" w:rsidRDefault="000F1189" w:rsidP="00AD4DB0">
            <w:pPr>
              <w:pStyle w:val="TableParagraph"/>
              <w:ind w:right="76" w:hanging="2"/>
              <w:jc w:val="center"/>
              <w:rPr>
                <w:b/>
                <w:sz w:val="24"/>
                <w:szCs w:val="24"/>
              </w:rPr>
            </w:pPr>
          </w:p>
          <w:p w14:paraId="3830F9D1" w14:textId="77777777" w:rsidR="000F1189" w:rsidRPr="00F40B44" w:rsidRDefault="000F1189" w:rsidP="00AD4DB0">
            <w:pPr>
              <w:pStyle w:val="TableParagraph"/>
              <w:ind w:right="76" w:hanging="2"/>
              <w:jc w:val="center"/>
              <w:rPr>
                <w:b/>
                <w:sz w:val="24"/>
                <w:szCs w:val="24"/>
              </w:rPr>
            </w:pPr>
            <w:r w:rsidRPr="00F40B44">
              <w:rPr>
                <w:b/>
                <w:sz w:val="24"/>
                <w:szCs w:val="24"/>
              </w:rPr>
              <w:t>Max</w:t>
            </w:r>
            <w:r w:rsidRPr="00F40B44">
              <w:rPr>
                <w:b/>
                <w:spacing w:val="-4"/>
                <w:sz w:val="24"/>
                <w:szCs w:val="24"/>
              </w:rPr>
              <w:t xml:space="preserve"> </w:t>
            </w:r>
            <w:proofErr w:type="spellStart"/>
            <w:r w:rsidRPr="00F40B44">
              <w:rPr>
                <w:b/>
                <w:sz w:val="24"/>
                <w:szCs w:val="24"/>
              </w:rPr>
              <w:t>pt</w:t>
            </w:r>
            <w:proofErr w:type="spellEnd"/>
            <w:r w:rsidRPr="00F40B44">
              <w:rPr>
                <w:b/>
                <w:sz w:val="24"/>
                <w:szCs w:val="24"/>
              </w:rPr>
              <w:t>.</w:t>
            </w:r>
            <w:r w:rsidRPr="00F40B44">
              <w:rPr>
                <w:b/>
                <w:spacing w:val="-3"/>
                <w:sz w:val="24"/>
                <w:szCs w:val="24"/>
              </w:rPr>
              <w:t xml:space="preserve"> 5</w:t>
            </w:r>
          </w:p>
        </w:tc>
        <w:tc>
          <w:tcPr>
            <w:tcW w:w="799" w:type="pct"/>
          </w:tcPr>
          <w:p w14:paraId="0961E74B" w14:textId="77777777" w:rsidR="000F1189" w:rsidRPr="00F40B44" w:rsidRDefault="000F1189" w:rsidP="00AD4DB0">
            <w:pPr>
              <w:pStyle w:val="TableParagraph"/>
              <w:ind w:right="76" w:hanging="2"/>
              <w:jc w:val="center"/>
              <w:rPr>
                <w:b/>
                <w:sz w:val="24"/>
                <w:szCs w:val="24"/>
              </w:rPr>
            </w:pPr>
          </w:p>
        </w:tc>
        <w:tc>
          <w:tcPr>
            <w:tcW w:w="576" w:type="pct"/>
          </w:tcPr>
          <w:p w14:paraId="0DFC0F98" w14:textId="77777777" w:rsidR="000F1189" w:rsidRPr="00F40B44" w:rsidRDefault="000F1189" w:rsidP="00AD4DB0">
            <w:pPr>
              <w:pStyle w:val="TableParagraph"/>
              <w:ind w:right="76" w:hanging="2"/>
              <w:jc w:val="center"/>
              <w:rPr>
                <w:b/>
                <w:sz w:val="24"/>
                <w:szCs w:val="24"/>
              </w:rPr>
            </w:pPr>
          </w:p>
        </w:tc>
      </w:tr>
      <w:tr w:rsidR="000F1189" w:rsidRPr="00F40B44" w14:paraId="4396CF6D" w14:textId="19EF03F3" w:rsidTr="00A678C2">
        <w:trPr>
          <w:trHeight w:val="57"/>
          <w:jc w:val="center"/>
        </w:trPr>
        <w:tc>
          <w:tcPr>
            <w:tcW w:w="3117" w:type="pct"/>
            <w:shd w:val="clear" w:color="auto" w:fill="auto"/>
          </w:tcPr>
          <w:p w14:paraId="135F4DB8" w14:textId="5E1DD08D" w:rsidR="000F1189" w:rsidRPr="00F40B44" w:rsidRDefault="000F1189" w:rsidP="00DD538B">
            <w:pPr>
              <w:pStyle w:val="TableParagraph"/>
              <w:numPr>
                <w:ilvl w:val="0"/>
                <w:numId w:val="48"/>
              </w:numPr>
              <w:rPr>
                <w:sz w:val="24"/>
                <w:szCs w:val="24"/>
              </w:rPr>
            </w:pPr>
            <w:r w:rsidRPr="00F40B44">
              <w:rPr>
                <w:sz w:val="24"/>
                <w:szCs w:val="24"/>
              </w:rPr>
              <w:t>Incarichi di docenza svolti all’interno dell’Amministrazione</w:t>
            </w:r>
            <w:r w:rsidRPr="00F40B44">
              <w:rPr>
                <w:spacing w:val="-9"/>
                <w:sz w:val="24"/>
                <w:szCs w:val="24"/>
              </w:rPr>
              <w:t xml:space="preserve"> </w:t>
            </w:r>
            <w:r w:rsidRPr="00F40B44">
              <w:rPr>
                <w:sz w:val="24"/>
                <w:szCs w:val="24"/>
              </w:rPr>
              <w:t>Scolastica</w:t>
            </w:r>
            <w:r w:rsidRPr="00F40B44">
              <w:rPr>
                <w:spacing w:val="-8"/>
                <w:sz w:val="24"/>
                <w:szCs w:val="24"/>
              </w:rPr>
              <w:t xml:space="preserve"> </w:t>
            </w:r>
            <w:r w:rsidRPr="00F40B44">
              <w:rPr>
                <w:sz w:val="24"/>
                <w:szCs w:val="24"/>
              </w:rPr>
              <w:t>sui</w:t>
            </w:r>
            <w:r w:rsidRPr="00F40B44">
              <w:rPr>
                <w:spacing w:val="-8"/>
                <w:sz w:val="24"/>
                <w:szCs w:val="24"/>
              </w:rPr>
              <w:t xml:space="preserve"> </w:t>
            </w:r>
            <w:r w:rsidRPr="00F40B44">
              <w:rPr>
                <w:sz w:val="24"/>
                <w:szCs w:val="24"/>
              </w:rPr>
              <w:t>temi</w:t>
            </w:r>
            <w:r w:rsidRPr="00F40B44">
              <w:rPr>
                <w:spacing w:val="-9"/>
                <w:sz w:val="24"/>
                <w:szCs w:val="24"/>
              </w:rPr>
              <w:t xml:space="preserve"> </w:t>
            </w:r>
            <w:r w:rsidRPr="00F40B44">
              <w:rPr>
                <w:sz w:val="24"/>
                <w:szCs w:val="24"/>
              </w:rPr>
              <w:t>di riferimento</w:t>
            </w:r>
            <w:r w:rsidRPr="00F40B44">
              <w:rPr>
                <w:spacing w:val="-6"/>
                <w:sz w:val="24"/>
                <w:szCs w:val="24"/>
              </w:rPr>
              <w:t xml:space="preserve"> </w:t>
            </w:r>
            <w:r w:rsidRPr="00F40B44">
              <w:rPr>
                <w:sz w:val="24"/>
                <w:szCs w:val="24"/>
              </w:rPr>
              <w:t>(punti</w:t>
            </w:r>
            <w:r w:rsidRPr="00F40B44">
              <w:rPr>
                <w:spacing w:val="-7"/>
                <w:sz w:val="24"/>
                <w:szCs w:val="24"/>
              </w:rPr>
              <w:t xml:space="preserve"> 1</w:t>
            </w:r>
            <w:r w:rsidRPr="00F40B44">
              <w:rPr>
                <w:spacing w:val="-10"/>
                <w:sz w:val="24"/>
                <w:szCs w:val="24"/>
              </w:rPr>
              <w:t xml:space="preserve"> </w:t>
            </w:r>
            <w:r w:rsidRPr="00F40B44">
              <w:rPr>
                <w:sz w:val="24"/>
                <w:szCs w:val="24"/>
              </w:rPr>
              <w:t>per</w:t>
            </w:r>
            <w:r w:rsidRPr="00F40B44">
              <w:rPr>
                <w:spacing w:val="-6"/>
                <w:sz w:val="24"/>
                <w:szCs w:val="24"/>
              </w:rPr>
              <w:t xml:space="preserve"> </w:t>
            </w:r>
            <w:r w:rsidRPr="00F40B44">
              <w:rPr>
                <w:sz w:val="24"/>
                <w:szCs w:val="24"/>
              </w:rPr>
              <w:t>ogni</w:t>
            </w:r>
            <w:r w:rsidRPr="00F40B44">
              <w:rPr>
                <w:spacing w:val="-4"/>
                <w:sz w:val="24"/>
                <w:szCs w:val="24"/>
              </w:rPr>
              <w:t xml:space="preserve"> </w:t>
            </w:r>
            <w:r w:rsidRPr="00F40B44">
              <w:rPr>
                <w:sz w:val="24"/>
                <w:szCs w:val="24"/>
              </w:rPr>
              <w:t>anno</w:t>
            </w:r>
            <w:r w:rsidRPr="00F40B44">
              <w:rPr>
                <w:spacing w:val="-4"/>
                <w:sz w:val="24"/>
                <w:szCs w:val="24"/>
              </w:rPr>
              <w:t xml:space="preserve"> </w:t>
            </w:r>
            <w:r w:rsidRPr="00F40B44">
              <w:rPr>
                <w:sz w:val="24"/>
                <w:szCs w:val="24"/>
              </w:rPr>
              <w:t>scolastico,</w:t>
            </w:r>
            <w:r w:rsidRPr="00F40B44">
              <w:rPr>
                <w:spacing w:val="-4"/>
                <w:sz w:val="24"/>
                <w:szCs w:val="24"/>
              </w:rPr>
              <w:t xml:space="preserve"> </w:t>
            </w:r>
            <w:r w:rsidRPr="00F40B44">
              <w:rPr>
                <w:sz w:val="24"/>
                <w:szCs w:val="24"/>
              </w:rPr>
              <w:t>fino</w:t>
            </w:r>
            <w:r w:rsidRPr="00F40B44">
              <w:rPr>
                <w:spacing w:val="-4"/>
                <w:sz w:val="24"/>
                <w:szCs w:val="24"/>
              </w:rPr>
              <w:t xml:space="preserve"> </w:t>
            </w:r>
            <w:r w:rsidRPr="00F40B44">
              <w:rPr>
                <w:sz w:val="24"/>
                <w:szCs w:val="24"/>
              </w:rPr>
              <w:t>a</w:t>
            </w:r>
            <w:r w:rsidRPr="00F40B44">
              <w:rPr>
                <w:spacing w:val="-4"/>
                <w:sz w:val="24"/>
                <w:szCs w:val="24"/>
              </w:rPr>
              <w:t xml:space="preserve"> </w:t>
            </w:r>
            <w:r w:rsidRPr="00F40B44">
              <w:rPr>
                <w:sz w:val="24"/>
                <w:szCs w:val="24"/>
              </w:rPr>
              <w:t>un</w:t>
            </w:r>
            <w:r w:rsidRPr="00F40B44">
              <w:rPr>
                <w:spacing w:val="-4"/>
                <w:sz w:val="24"/>
                <w:szCs w:val="24"/>
              </w:rPr>
              <w:t xml:space="preserve"> </w:t>
            </w:r>
            <w:proofErr w:type="spellStart"/>
            <w:r w:rsidRPr="00F40B44">
              <w:rPr>
                <w:sz w:val="24"/>
                <w:szCs w:val="24"/>
              </w:rPr>
              <w:t>max</w:t>
            </w:r>
            <w:proofErr w:type="spellEnd"/>
            <w:r w:rsidRPr="00F40B44">
              <w:rPr>
                <w:spacing w:val="-4"/>
                <w:sz w:val="24"/>
                <w:szCs w:val="24"/>
              </w:rPr>
              <w:t xml:space="preserve"> </w:t>
            </w:r>
            <w:r w:rsidRPr="00F40B44">
              <w:rPr>
                <w:sz w:val="24"/>
                <w:szCs w:val="24"/>
              </w:rPr>
              <w:t>di</w:t>
            </w:r>
            <w:r w:rsidRPr="00F40B44">
              <w:rPr>
                <w:spacing w:val="-4"/>
                <w:sz w:val="24"/>
                <w:szCs w:val="24"/>
              </w:rPr>
              <w:t xml:space="preserve"> </w:t>
            </w:r>
            <w:r w:rsidRPr="00F40B44">
              <w:rPr>
                <w:sz w:val="24"/>
                <w:szCs w:val="24"/>
              </w:rPr>
              <w:t>punti</w:t>
            </w:r>
            <w:r w:rsidRPr="00F40B44">
              <w:rPr>
                <w:spacing w:val="-3"/>
                <w:sz w:val="24"/>
                <w:szCs w:val="24"/>
              </w:rPr>
              <w:t xml:space="preserve"> 10</w:t>
            </w:r>
            <w:r w:rsidRPr="00F40B44">
              <w:rPr>
                <w:spacing w:val="-5"/>
                <w:sz w:val="24"/>
                <w:szCs w:val="24"/>
              </w:rPr>
              <w:t>)</w:t>
            </w:r>
          </w:p>
        </w:tc>
        <w:tc>
          <w:tcPr>
            <w:tcW w:w="508" w:type="pct"/>
            <w:shd w:val="clear" w:color="auto" w:fill="auto"/>
          </w:tcPr>
          <w:p w14:paraId="4A353D25" w14:textId="77777777" w:rsidR="000F1189" w:rsidRPr="00F40B44" w:rsidRDefault="000F1189" w:rsidP="00AD4DB0">
            <w:pPr>
              <w:pStyle w:val="TableParagraph"/>
              <w:ind w:right="76" w:hanging="2"/>
              <w:jc w:val="center"/>
              <w:rPr>
                <w:b/>
                <w:sz w:val="24"/>
                <w:szCs w:val="24"/>
              </w:rPr>
            </w:pPr>
          </w:p>
          <w:p w14:paraId="7777A235" w14:textId="77777777" w:rsidR="000F1189" w:rsidRPr="00F40B44" w:rsidRDefault="000F1189" w:rsidP="00AD4DB0">
            <w:pPr>
              <w:pStyle w:val="TableParagraph"/>
              <w:ind w:right="76" w:hanging="2"/>
              <w:jc w:val="center"/>
              <w:rPr>
                <w:b/>
                <w:sz w:val="24"/>
                <w:szCs w:val="24"/>
              </w:rPr>
            </w:pPr>
            <w:r w:rsidRPr="00F40B44">
              <w:rPr>
                <w:b/>
                <w:sz w:val="24"/>
                <w:szCs w:val="24"/>
              </w:rPr>
              <w:t>Max</w:t>
            </w:r>
            <w:r w:rsidRPr="00F40B44">
              <w:rPr>
                <w:b/>
                <w:spacing w:val="-4"/>
                <w:sz w:val="24"/>
                <w:szCs w:val="24"/>
              </w:rPr>
              <w:t xml:space="preserve"> </w:t>
            </w:r>
            <w:proofErr w:type="spellStart"/>
            <w:r w:rsidRPr="00F40B44">
              <w:rPr>
                <w:b/>
                <w:sz w:val="24"/>
                <w:szCs w:val="24"/>
              </w:rPr>
              <w:t>pt</w:t>
            </w:r>
            <w:proofErr w:type="spellEnd"/>
            <w:r w:rsidRPr="00F40B44">
              <w:rPr>
                <w:b/>
                <w:sz w:val="24"/>
                <w:szCs w:val="24"/>
              </w:rPr>
              <w:t>.</w:t>
            </w:r>
            <w:r w:rsidRPr="00F40B44">
              <w:rPr>
                <w:b/>
                <w:spacing w:val="-3"/>
                <w:sz w:val="24"/>
                <w:szCs w:val="24"/>
              </w:rPr>
              <w:t xml:space="preserve"> 10</w:t>
            </w:r>
          </w:p>
        </w:tc>
        <w:tc>
          <w:tcPr>
            <w:tcW w:w="799" w:type="pct"/>
          </w:tcPr>
          <w:p w14:paraId="7F45D57A" w14:textId="77777777" w:rsidR="000F1189" w:rsidRPr="00F40B44" w:rsidRDefault="000F1189" w:rsidP="00AD4DB0">
            <w:pPr>
              <w:pStyle w:val="TableParagraph"/>
              <w:ind w:right="76" w:hanging="2"/>
              <w:jc w:val="center"/>
              <w:rPr>
                <w:b/>
                <w:sz w:val="24"/>
                <w:szCs w:val="24"/>
              </w:rPr>
            </w:pPr>
          </w:p>
        </w:tc>
        <w:tc>
          <w:tcPr>
            <w:tcW w:w="576" w:type="pct"/>
          </w:tcPr>
          <w:p w14:paraId="017750EE" w14:textId="77777777" w:rsidR="000F1189" w:rsidRPr="00F40B44" w:rsidRDefault="000F1189" w:rsidP="00AD4DB0">
            <w:pPr>
              <w:pStyle w:val="TableParagraph"/>
              <w:ind w:right="76" w:hanging="2"/>
              <w:jc w:val="center"/>
              <w:rPr>
                <w:b/>
                <w:sz w:val="24"/>
                <w:szCs w:val="24"/>
              </w:rPr>
            </w:pPr>
          </w:p>
        </w:tc>
      </w:tr>
      <w:tr w:rsidR="000F1189" w:rsidRPr="00F40B44" w14:paraId="7AB912C5" w14:textId="59687128" w:rsidTr="00A678C2">
        <w:trPr>
          <w:trHeight w:val="57"/>
          <w:jc w:val="center"/>
        </w:trPr>
        <w:tc>
          <w:tcPr>
            <w:tcW w:w="3117" w:type="pct"/>
            <w:shd w:val="clear" w:color="auto" w:fill="auto"/>
          </w:tcPr>
          <w:p w14:paraId="0BA07253" w14:textId="0BD752F5" w:rsidR="000F1189" w:rsidRPr="00F40B44" w:rsidRDefault="000F1189" w:rsidP="00DD538B">
            <w:pPr>
              <w:pStyle w:val="TableParagraph"/>
              <w:numPr>
                <w:ilvl w:val="0"/>
                <w:numId w:val="48"/>
              </w:numPr>
              <w:ind w:right="127"/>
              <w:jc w:val="both"/>
              <w:rPr>
                <w:sz w:val="24"/>
                <w:szCs w:val="24"/>
              </w:rPr>
            </w:pPr>
            <w:r w:rsidRPr="00F40B44">
              <w:rPr>
                <w:sz w:val="24"/>
                <w:szCs w:val="24"/>
              </w:rPr>
              <w:t>Esperienza di tutor svolte all’interno dell’Amministrazione</w:t>
            </w:r>
            <w:r w:rsidRPr="00F40B44">
              <w:rPr>
                <w:spacing w:val="-2"/>
                <w:sz w:val="24"/>
                <w:szCs w:val="24"/>
              </w:rPr>
              <w:t xml:space="preserve"> </w:t>
            </w:r>
            <w:r w:rsidRPr="00F40B44">
              <w:rPr>
                <w:sz w:val="24"/>
                <w:szCs w:val="24"/>
              </w:rPr>
              <w:t>Scolastica</w:t>
            </w:r>
            <w:r w:rsidRPr="00F40B44">
              <w:rPr>
                <w:spacing w:val="-2"/>
                <w:sz w:val="24"/>
                <w:szCs w:val="24"/>
              </w:rPr>
              <w:t xml:space="preserve"> </w:t>
            </w:r>
            <w:r w:rsidRPr="00F40B44">
              <w:rPr>
                <w:sz w:val="24"/>
                <w:szCs w:val="24"/>
              </w:rPr>
              <w:t>nei</w:t>
            </w:r>
            <w:r w:rsidRPr="00F40B44">
              <w:rPr>
                <w:spacing w:val="-1"/>
                <w:sz w:val="24"/>
                <w:szCs w:val="24"/>
              </w:rPr>
              <w:t xml:space="preserve"> </w:t>
            </w:r>
            <w:r w:rsidRPr="00F40B44">
              <w:rPr>
                <w:sz w:val="24"/>
                <w:szCs w:val="24"/>
              </w:rPr>
              <w:t>progetti</w:t>
            </w:r>
            <w:r w:rsidRPr="00F40B44">
              <w:rPr>
                <w:spacing w:val="-1"/>
                <w:sz w:val="24"/>
                <w:szCs w:val="24"/>
              </w:rPr>
              <w:t xml:space="preserve"> </w:t>
            </w:r>
            <w:r w:rsidRPr="00F40B44">
              <w:rPr>
                <w:sz w:val="24"/>
                <w:szCs w:val="24"/>
              </w:rPr>
              <w:t>PON,</w:t>
            </w:r>
            <w:r w:rsidRPr="00F40B44">
              <w:rPr>
                <w:spacing w:val="-1"/>
                <w:sz w:val="24"/>
                <w:szCs w:val="24"/>
              </w:rPr>
              <w:t xml:space="preserve"> </w:t>
            </w:r>
            <w:r w:rsidRPr="00F40B44">
              <w:rPr>
                <w:sz w:val="24"/>
                <w:szCs w:val="24"/>
              </w:rPr>
              <w:t>FSE,</w:t>
            </w:r>
            <w:r w:rsidRPr="00F40B44">
              <w:rPr>
                <w:spacing w:val="-1"/>
                <w:sz w:val="24"/>
                <w:szCs w:val="24"/>
              </w:rPr>
              <w:t xml:space="preserve"> </w:t>
            </w:r>
            <w:r w:rsidRPr="00F40B44">
              <w:rPr>
                <w:sz w:val="24"/>
                <w:szCs w:val="24"/>
              </w:rPr>
              <w:t>FSER</w:t>
            </w:r>
            <w:r w:rsidRPr="00F40B44">
              <w:rPr>
                <w:spacing w:val="-1"/>
                <w:sz w:val="24"/>
                <w:szCs w:val="24"/>
              </w:rPr>
              <w:t xml:space="preserve"> </w:t>
            </w:r>
            <w:r w:rsidRPr="00F40B44">
              <w:rPr>
                <w:sz w:val="24"/>
                <w:szCs w:val="24"/>
              </w:rPr>
              <w:t>sui</w:t>
            </w:r>
            <w:r w:rsidRPr="00F40B44">
              <w:rPr>
                <w:spacing w:val="-1"/>
                <w:sz w:val="24"/>
                <w:szCs w:val="24"/>
              </w:rPr>
              <w:t xml:space="preserve"> </w:t>
            </w:r>
            <w:r w:rsidRPr="00F40B44">
              <w:rPr>
                <w:sz w:val="24"/>
                <w:szCs w:val="24"/>
              </w:rPr>
              <w:t>temi</w:t>
            </w:r>
            <w:r w:rsidRPr="00F40B44">
              <w:rPr>
                <w:spacing w:val="-1"/>
                <w:sz w:val="24"/>
                <w:szCs w:val="24"/>
              </w:rPr>
              <w:t xml:space="preserve"> </w:t>
            </w:r>
            <w:r w:rsidRPr="00F40B44">
              <w:rPr>
                <w:sz w:val="24"/>
                <w:szCs w:val="24"/>
              </w:rPr>
              <w:t>riferimento</w:t>
            </w:r>
            <w:r w:rsidRPr="00F40B44">
              <w:rPr>
                <w:spacing w:val="-10"/>
                <w:sz w:val="24"/>
                <w:szCs w:val="24"/>
              </w:rPr>
              <w:t xml:space="preserve"> </w:t>
            </w:r>
            <w:r w:rsidRPr="00F40B44">
              <w:rPr>
                <w:sz w:val="24"/>
                <w:szCs w:val="24"/>
              </w:rPr>
              <w:t>(punti</w:t>
            </w:r>
            <w:r w:rsidRPr="00F40B44">
              <w:rPr>
                <w:spacing w:val="-10"/>
                <w:sz w:val="24"/>
                <w:szCs w:val="24"/>
              </w:rPr>
              <w:t xml:space="preserve"> 1 </w:t>
            </w:r>
            <w:r w:rsidRPr="00F40B44">
              <w:rPr>
                <w:sz w:val="24"/>
                <w:szCs w:val="24"/>
              </w:rPr>
              <w:t>per</w:t>
            </w:r>
            <w:r w:rsidRPr="00F40B44">
              <w:rPr>
                <w:spacing w:val="-9"/>
                <w:sz w:val="24"/>
                <w:szCs w:val="24"/>
              </w:rPr>
              <w:t xml:space="preserve"> </w:t>
            </w:r>
            <w:r w:rsidRPr="00F40B44">
              <w:rPr>
                <w:sz w:val="24"/>
                <w:szCs w:val="24"/>
              </w:rPr>
              <w:t>ogni</w:t>
            </w:r>
            <w:r w:rsidRPr="00F40B44">
              <w:rPr>
                <w:spacing w:val="-10"/>
                <w:sz w:val="24"/>
                <w:szCs w:val="24"/>
              </w:rPr>
              <w:t xml:space="preserve"> </w:t>
            </w:r>
            <w:r w:rsidRPr="00F40B44">
              <w:rPr>
                <w:sz w:val="24"/>
                <w:szCs w:val="24"/>
              </w:rPr>
              <w:t>anno</w:t>
            </w:r>
            <w:r w:rsidRPr="00F40B44">
              <w:rPr>
                <w:spacing w:val="-10"/>
                <w:sz w:val="24"/>
                <w:szCs w:val="24"/>
              </w:rPr>
              <w:t xml:space="preserve"> </w:t>
            </w:r>
            <w:r w:rsidRPr="00F40B44">
              <w:rPr>
                <w:sz w:val="24"/>
                <w:szCs w:val="24"/>
              </w:rPr>
              <w:t>scolastico,</w:t>
            </w:r>
            <w:r w:rsidRPr="00F40B44">
              <w:rPr>
                <w:spacing w:val="-10"/>
                <w:sz w:val="24"/>
                <w:szCs w:val="24"/>
              </w:rPr>
              <w:t xml:space="preserve"> </w:t>
            </w:r>
            <w:r w:rsidRPr="00F40B44">
              <w:rPr>
                <w:sz w:val="24"/>
                <w:szCs w:val="24"/>
              </w:rPr>
              <w:t>fino</w:t>
            </w:r>
            <w:r w:rsidRPr="00F40B44">
              <w:rPr>
                <w:spacing w:val="-9"/>
                <w:sz w:val="24"/>
                <w:szCs w:val="24"/>
              </w:rPr>
              <w:t xml:space="preserve"> </w:t>
            </w:r>
            <w:r w:rsidRPr="00F40B44">
              <w:rPr>
                <w:sz w:val="24"/>
                <w:szCs w:val="24"/>
              </w:rPr>
              <w:t>a</w:t>
            </w:r>
            <w:r w:rsidRPr="00F40B44">
              <w:rPr>
                <w:spacing w:val="-10"/>
                <w:sz w:val="24"/>
                <w:szCs w:val="24"/>
              </w:rPr>
              <w:t xml:space="preserve"> </w:t>
            </w:r>
            <w:r w:rsidRPr="00F40B44">
              <w:rPr>
                <w:sz w:val="24"/>
                <w:szCs w:val="24"/>
              </w:rPr>
              <w:t>un</w:t>
            </w:r>
            <w:r w:rsidRPr="00F40B44">
              <w:rPr>
                <w:spacing w:val="-10"/>
                <w:sz w:val="24"/>
                <w:szCs w:val="24"/>
              </w:rPr>
              <w:t xml:space="preserve"> </w:t>
            </w:r>
            <w:proofErr w:type="spellStart"/>
            <w:r w:rsidRPr="00F40B44">
              <w:rPr>
                <w:sz w:val="24"/>
                <w:szCs w:val="24"/>
              </w:rPr>
              <w:t>max</w:t>
            </w:r>
            <w:proofErr w:type="spellEnd"/>
            <w:r w:rsidRPr="00F40B44">
              <w:rPr>
                <w:spacing w:val="-10"/>
                <w:sz w:val="24"/>
                <w:szCs w:val="24"/>
              </w:rPr>
              <w:t xml:space="preserve"> </w:t>
            </w:r>
            <w:r w:rsidRPr="00F40B44">
              <w:rPr>
                <w:sz w:val="24"/>
                <w:szCs w:val="24"/>
              </w:rPr>
              <w:t>di</w:t>
            </w:r>
            <w:r w:rsidRPr="00F40B44">
              <w:rPr>
                <w:spacing w:val="-9"/>
                <w:sz w:val="24"/>
                <w:szCs w:val="24"/>
              </w:rPr>
              <w:t xml:space="preserve"> </w:t>
            </w:r>
            <w:r w:rsidRPr="00F40B44">
              <w:rPr>
                <w:spacing w:val="-2"/>
                <w:sz w:val="24"/>
                <w:szCs w:val="24"/>
              </w:rPr>
              <w:t>punti 5</w:t>
            </w:r>
            <w:r w:rsidRPr="00F40B44">
              <w:rPr>
                <w:spacing w:val="-5"/>
                <w:sz w:val="24"/>
                <w:szCs w:val="24"/>
              </w:rPr>
              <w:t>)</w:t>
            </w:r>
          </w:p>
        </w:tc>
        <w:tc>
          <w:tcPr>
            <w:tcW w:w="508" w:type="pct"/>
            <w:shd w:val="clear" w:color="auto" w:fill="auto"/>
          </w:tcPr>
          <w:p w14:paraId="254E98F2" w14:textId="77777777" w:rsidR="000F1189" w:rsidRPr="00F40B44" w:rsidRDefault="000F1189" w:rsidP="00AD4DB0">
            <w:pPr>
              <w:pStyle w:val="TableParagraph"/>
              <w:ind w:right="76" w:hanging="2"/>
              <w:jc w:val="center"/>
              <w:rPr>
                <w:b/>
                <w:sz w:val="24"/>
                <w:szCs w:val="24"/>
              </w:rPr>
            </w:pPr>
          </w:p>
          <w:p w14:paraId="534E37A2" w14:textId="77777777" w:rsidR="000F1189" w:rsidRPr="00F40B44" w:rsidRDefault="000F1189" w:rsidP="00AD4DB0">
            <w:pPr>
              <w:pStyle w:val="TableParagraph"/>
              <w:ind w:right="76" w:hanging="2"/>
              <w:jc w:val="center"/>
              <w:rPr>
                <w:b/>
                <w:sz w:val="24"/>
                <w:szCs w:val="24"/>
              </w:rPr>
            </w:pPr>
            <w:r w:rsidRPr="00F40B44">
              <w:rPr>
                <w:b/>
                <w:sz w:val="24"/>
                <w:szCs w:val="24"/>
              </w:rPr>
              <w:t>Max</w:t>
            </w:r>
            <w:r w:rsidRPr="00F40B44">
              <w:rPr>
                <w:b/>
                <w:spacing w:val="-4"/>
                <w:sz w:val="24"/>
                <w:szCs w:val="24"/>
              </w:rPr>
              <w:t xml:space="preserve"> </w:t>
            </w:r>
            <w:proofErr w:type="spellStart"/>
            <w:r w:rsidRPr="00F40B44">
              <w:rPr>
                <w:b/>
                <w:sz w:val="24"/>
                <w:szCs w:val="24"/>
              </w:rPr>
              <w:t>pt</w:t>
            </w:r>
            <w:proofErr w:type="spellEnd"/>
            <w:r w:rsidRPr="00F40B44">
              <w:rPr>
                <w:b/>
                <w:sz w:val="24"/>
                <w:szCs w:val="24"/>
              </w:rPr>
              <w:t>.</w:t>
            </w:r>
            <w:r w:rsidRPr="00F40B44">
              <w:rPr>
                <w:b/>
                <w:spacing w:val="-3"/>
                <w:sz w:val="24"/>
                <w:szCs w:val="24"/>
              </w:rPr>
              <w:t xml:space="preserve"> 5</w:t>
            </w:r>
          </w:p>
        </w:tc>
        <w:tc>
          <w:tcPr>
            <w:tcW w:w="799" w:type="pct"/>
          </w:tcPr>
          <w:p w14:paraId="0331B530" w14:textId="77777777" w:rsidR="000F1189" w:rsidRPr="00F40B44" w:rsidRDefault="000F1189" w:rsidP="00AD4DB0">
            <w:pPr>
              <w:pStyle w:val="TableParagraph"/>
              <w:ind w:right="76" w:hanging="2"/>
              <w:jc w:val="center"/>
              <w:rPr>
                <w:b/>
                <w:sz w:val="24"/>
                <w:szCs w:val="24"/>
              </w:rPr>
            </w:pPr>
          </w:p>
        </w:tc>
        <w:tc>
          <w:tcPr>
            <w:tcW w:w="576" w:type="pct"/>
          </w:tcPr>
          <w:p w14:paraId="16C9FC4D" w14:textId="77777777" w:rsidR="000F1189" w:rsidRPr="00F40B44" w:rsidRDefault="000F1189" w:rsidP="00AD4DB0">
            <w:pPr>
              <w:pStyle w:val="TableParagraph"/>
              <w:ind w:right="76" w:hanging="2"/>
              <w:jc w:val="center"/>
              <w:rPr>
                <w:b/>
                <w:sz w:val="24"/>
                <w:szCs w:val="24"/>
              </w:rPr>
            </w:pPr>
          </w:p>
        </w:tc>
      </w:tr>
      <w:tr w:rsidR="000F1189" w:rsidRPr="00F40B44" w14:paraId="0BBA6E2F" w14:textId="5DE0E313" w:rsidTr="00A678C2">
        <w:trPr>
          <w:trHeight w:val="57"/>
          <w:jc w:val="center"/>
        </w:trPr>
        <w:tc>
          <w:tcPr>
            <w:tcW w:w="3117" w:type="pct"/>
            <w:shd w:val="clear" w:color="auto" w:fill="auto"/>
          </w:tcPr>
          <w:p w14:paraId="2912165D" w14:textId="5CDC9B9E" w:rsidR="000F1189" w:rsidRPr="00F40B44" w:rsidRDefault="000F1189" w:rsidP="00DD538B">
            <w:pPr>
              <w:pStyle w:val="TableParagraph"/>
              <w:numPr>
                <w:ilvl w:val="0"/>
                <w:numId w:val="48"/>
              </w:numPr>
              <w:ind w:right="127"/>
              <w:jc w:val="both"/>
              <w:rPr>
                <w:sz w:val="24"/>
                <w:szCs w:val="24"/>
              </w:rPr>
            </w:pPr>
            <w:r w:rsidRPr="00F40B44">
              <w:rPr>
                <w:sz w:val="24"/>
                <w:szCs w:val="24"/>
              </w:rPr>
              <w:t>Esperienza di docenza svolte all’interno dell’Amministrazione</w:t>
            </w:r>
            <w:r w:rsidRPr="00F40B44">
              <w:rPr>
                <w:spacing w:val="-2"/>
                <w:sz w:val="24"/>
                <w:szCs w:val="24"/>
              </w:rPr>
              <w:t xml:space="preserve"> </w:t>
            </w:r>
            <w:r w:rsidRPr="00F40B44">
              <w:rPr>
                <w:sz w:val="24"/>
                <w:szCs w:val="24"/>
              </w:rPr>
              <w:t>Scolastica</w:t>
            </w:r>
            <w:r w:rsidRPr="00F40B44">
              <w:rPr>
                <w:spacing w:val="-2"/>
                <w:sz w:val="24"/>
                <w:szCs w:val="24"/>
              </w:rPr>
              <w:t xml:space="preserve"> </w:t>
            </w:r>
            <w:r w:rsidRPr="00F40B44">
              <w:rPr>
                <w:sz w:val="24"/>
                <w:szCs w:val="24"/>
              </w:rPr>
              <w:t>nei</w:t>
            </w:r>
            <w:r w:rsidRPr="00F40B44">
              <w:rPr>
                <w:spacing w:val="-1"/>
                <w:sz w:val="24"/>
                <w:szCs w:val="24"/>
              </w:rPr>
              <w:t xml:space="preserve"> </w:t>
            </w:r>
            <w:r w:rsidRPr="00F40B44">
              <w:rPr>
                <w:sz w:val="24"/>
                <w:szCs w:val="24"/>
              </w:rPr>
              <w:t>progetti</w:t>
            </w:r>
            <w:r w:rsidRPr="00F40B44">
              <w:rPr>
                <w:spacing w:val="-1"/>
                <w:sz w:val="24"/>
                <w:szCs w:val="24"/>
              </w:rPr>
              <w:t xml:space="preserve"> </w:t>
            </w:r>
            <w:r w:rsidRPr="00F40B44">
              <w:rPr>
                <w:sz w:val="24"/>
                <w:szCs w:val="24"/>
              </w:rPr>
              <w:t>PON,</w:t>
            </w:r>
            <w:r w:rsidRPr="00F40B44">
              <w:rPr>
                <w:spacing w:val="-1"/>
                <w:sz w:val="24"/>
                <w:szCs w:val="24"/>
              </w:rPr>
              <w:t xml:space="preserve"> </w:t>
            </w:r>
            <w:r w:rsidRPr="00F40B44">
              <w:rPr>
                <w:sz w:val="24"/>
                <w:szCs w:val="24"/>
              </w:rPr>
              <w:t>FSE,</w:t>
            </w:r>
            <w:r w:rsidRPr="00F40B44">
              <w:rPr>
                <w:spacing w:val="-1"/>
                <w:sz w:val="24"/>
                <w:szCs w:val="24"/>
              </w:rPr>
              <w:t xml:space="preserve"> </w:t>
            </w:r>
            <w:r w:rsidRPr="00F40B44">
              <w:rPr>
                <w:sz w:val="24"/>
                <w:szCs w:val="24"/>
              </w:rPr>
              <w:t>FSER</w:t>
            </w:r>
            <w:r w:rsidRPr="00F40B44">
              <w:rPr>
                <w:spacing w:val="-1"/>
                <w:sz w:val="24"/>
                <w:szCs w:val="24"/>
              </w:rPr>
              <w:t xml:space="preserve"> </w:t>
            </w:r>
            <w:r w:rsidRPr="00F40B44">
              <w:rPr>
                <w:sz w:val="24"/>
                <w:szCs w:val="24"/>
              </w:rPr>
              <w:t>sui</w:t>
            </w:r>
            <w:r w:rsidRPr="00F40B44">
              <w:rPr>
                <w:spacing w:val="-1"/>
                <w:sz w:val="24"/>
                <w:szCs w:val="24"/>
              </w:rPr>
              <w:t xml:space="preserve"> </w:t>
            </w:r>
            <w:r w:rsidRPr="00F40B44">
              <w:rPr>
                <w:sz w:val="24"/>
                <w:szCs w:val="24"/>
              </w:rPr>
              <w:t>temi</w:t>
            </w:r>
            <w:r w:rsidRPr="00F40B44">
              <w:rPr>
                <w:spacing w:val="-1"/>
                <w:sz w:val="24"/>
                <w:szCs w:val="24"/>
              </w:rPr>
              <w:t xml:space="preserve"> di </w:t>
            </w:r>
            <w:r w:rsidRPr="00F40B44">
              <w:rPr>
                <w:sz w:val="24"/>
                <w:szCs w:val="24"/>
              </w:rPr>
              <w:t>riferimento</w:t>
            </w:r>
            <w:r w:rsidRPr="00F40B44">
              <w:rPr>
                <w:spacing w:val="-10"/>
                <w:sz w:val="24"/>
                <w:szCs w:val="24"/>
              </w:rPr>
              <w:t xml:space="preserve"> </w:t>
            </w:r>
            <w:r w:rsidRPr="00F40B44">
              <w:rPr>
                <w:sz w:val="24"/>
                <w:szCs w:val="24"/>
              </w:rPr>
              <w:t>(punti</w:t>
            </w:r>
            <w:r w:rsidRPr="00F40B44">
              <w:rPr>
                <w:spacing w:val="-10"/>
                <w:sz w:val="24"/>
                <w:szCs w:val="24"/>
              </w:rPr>
              <w:t xml:space="preserve"> 2 </w:t>
            </w:r>
            <w:r w:rsidRPr="00F40B44">
              <w:rPr>
                <w:sz w:val="24"/>
                <w:szCs w:val="24"/>
              </w:rPr>
              <w:t>per</w:t>
            </w:r>
            <w:r w:rsidRPr="00F40B44">
              <w:rPr>
                <w:spacing w:val="-9"/>
                <w:sz w:val="24"/>
                <w:szCs w:val="24"/>
              </w:rPr>
              <w:t xml:space="preserve"> </w:t>
            </w:r>
            <w:r w:rsidRPr="00F40B44">
              <w:rPr>
                <w:sz w:val="24"/>
                <w:szCs w:val="24"/>
              </w:rPr>
              <w:t>ogni</w:t>
            </w:r>
            <w:r w:rsidRPr="00F40B44">
              <w:rPr>
                <w:spacing w:val="-10"/>
                <w:sz w:val="24"/>
                <w:szCs w:val="24"/>
              </w:rPr>
              <w:t xml:space="preserve"> </w:t>
            </w:r>
            <w:r w:rsidRPr="00F40B44">
              <w:rPr>
                <w:sz w:val="24"/>
                <w:szCs w:val="24"/>
              </w:rPr>
              <w:t>anno</w:t>
            </w:r>
            <w:r w:rsidRPr="00F40B44">
              <w:rPr>
                <w:spacing w:val="-10"/>
                <w:sz w:val="24"/>
                <w:szCs w:val="24"/>
              </w:rPr>
              <w:t xml:space="preserve"> </w:t>
            </w:r>
            <w:r w:rsidRPr="00F40B44">
              <w:rPr>
                <w:sz w:val="24"/>
                <w:szCs w:val="24"/>
              </w:rPr>
              <w:t>scolastico,</w:t>
            </w:r>
            <w:r w:rsidRPr="00F40B44">
              <w:rPr>
                <w:spacing w:val="-10"/>
                <w:sz w:val="24"/>
                <w:szCs w:val="24"/>
              </w:rPr>
              <w:t xml:space="preserve"> </w:t>
            </w:r>
            <w:r w:rsidRPr="00F40B44">
              <w:rPr>
                <w:sz w:val="24"/>
                <w:szCs w:val="24"/>
              </w:rPr>
              <w:t>fino</w:t>
            </w:r>
            <w:r w:rsidRPr="00F40B44">
              <w:rPr>
                <w:spacing w:val="-9"/>
                <w:sz w:val="24"/>
                <w:szCs w:val="24"/>
              </w:rPr>
              <w:t xml:space="preserve"> </w:t>
            </w:r>
            <w:r w:rsidRPr="00F40B44">
              <w:rPr>
                <w:sz w:val="24"/>
                <w:szCs w:val="24"/>
              </w:rPr>
              <w:t>a</w:t>
            </w:r>
            <w:r w:rsidRPr="00F40B44">
              <w:rPr>
                <w:spacing w:val="-10"/>
                <w:sz w:val="24"/>
                <w:szCs w:val="24"/>
              </w:rPr>
              <w:t xml:space="preserve"> </w:t>
            </w:r>
            <w:r w:rsidRPr="00F40B44">
              <w:rPr>
                <w:sz w:val="24"/>
                <w:szCs w:val="24"/>
              </w:rPr>
              <w:t>un</w:t>
            </w:r>
            <w:r w:rsidRPr="00F40B44">
              <w:rPr>
                <w:spacing w:val="-10"/>
                <w:sz w:val="24"/>
                <w:szCs w:val="24"/>
              </w:rPr>
              <w:t xml:space="preserve"> </w:t>
            </w:r>
            <w:proofErr w:type="spellStart"/>
            <w:r w:rsidRPr="00F40B44">
              <w:rPr>
                <w:sz w:val="24"/>
                <w:szCs w:val="24"/>
              </w:rPr>
              <w:t>max</w:t>
            </w:r>
            <w:proofErr w:type="spellEnd"/>
            <w:r w:rsidRPr="00F40B44">
              <w:rPr>
                <w:spacing w:val="-10"/>
                <w:sz w:val="24"/>
                <w:szCs w:val="24"/>
              </w:rPr>
              <w:t xml:space="preserve"> </w:t>
            </w:r>
            <w:r w:rsidRPr="00F40B44">
              <w:rPr>
                <w:sz w:val="24"/>
                <w:szCs w:val="24"/>
              </w:rPr>
              <w:t>di</w:t>
            </w:r>
            <w:r w:rsidRPr="00F40B44">
              <w:rPr>
                <w:spacing w:val="-9"/>
                <w:sz w:val="24"/>
                <w:szCs w:val="24"/>
              </w:rPr>
              <w:t xml:space="preserve"> </w:t>
            </w:r>
            <w:r w:rsidRPr="00F40B44">
              <w:rPr>
                <w:spacing w:val="-2"/>
                <w:sz w:val="24"/>
                <w:szCs w:val="24"/>
              </w:rPr>
              <w:t>punti 10</w:t>
            </w:r>
            <w:r w:rsidRPr="00F40B44">
              <w:rPr>
                <w:spacing w:val="-5"/>
                <w:sz w:val="24"/>
                <w:szCs w:val="24"/>
              </w:rPr>
              <w:t>)</w:t>
            </w:r>
          </w:p>
        </w:tc>
        <w:tc>
          <w:tcPr>
            <w:tcW w:w="508" w:type="pct"/>
            <w:shd w:val="clear" w:color="auto" w:fill="auto"/>
          </w:tcPr>
          <w:p w14:paraId="35F0BEEF" w14:textId="77777777" w:rsidR="000F1189" w:rsidRPr="00F40B44" w:rsidRDefault="000F1189" w:rsidP="00AD4DB0">
            <w:pPr>
              <w:pStyle w:val="TableParagraph"/>
              <w:ind w:right="76" w:hanging="2"/>
              <w:jc w:val="center"/>
              <w:rPr>
                <w:b/>
                <w:sz w:val="24"/>
                <w:szCs w:val="24"/>
              </w:rPr>
            </w:pPr>
          </w:p>
          <w:p w14:paraId="6FD9A5CC" w14:textId="77777777" w:rsidR="000F1189" w:rsidRPr="00F40B44" w:rsidRDefault="000F1189" w:rsidP="00AD4DB0">
            <w:pPr>
              <w:pStyle w:val="TableParagraph"/>
              <w:ind w:right="76" w:hanging="2"/>
              <w:jc w:val="center"/>
              <w:rPr>
                <w:b/>
                <w:sz w:val="24"/>
                <w:szCs w:val="24"/>
              </w:rPr>
            </w:pPr>
            <w:r w:rsidRPr="00F40B44">
              <w:rPr>
                <w:b/>
                <w:sz w:val="24"/>
                <w:szCs w:val="24"/>
              </w:rPr>
              <w:t>Max</w:t>
            </w:r>
            <w:r w:rsidRPr="00F40B44">
              <w:rPr>
                <w:b/>
                <w:spacing w:val="-4"/>
                <w:sz w:val="24"/>
                <w:szCs w:val="24"/>
              </w:rPr>
              <w:t xml:space="preserve"> </w:t>
            </w:r>
            <w:proofErr w:type="spellStart"/>
            <w:r w:rsidRPr="00F40B44">
              <w:rPr>
                <w:b/>
                <w:sz w:val="24"/>
                <w:szCs w:val="24"/>
              </w:rPr>
              <w:t>pt</w:t>
            </w:r>
            <w:proofErr w:type="spellEnd"/>
            <w:r w:rsidRPr="00F40B44">
              <w:rPr>
                <w:b/>
                <w:sz w:val="24"/>
                <w:szCs w:val="24"/>
              </w:rPr>
              <w:t>.</w:t>
            </w:r>
            <w:r w:rsidRPr="00F40B44">
              <w:rPr>
                <w:b/>
                <w:spacing w:val="-3"/>
                <w:sz w:val="24"/>
                <w:szCs w:val="24"/>
              </w:rPr>
              <w:t xml:space="preserve"> 10</w:t>
            </w:r>
          </w:p>
        </w:tc>
        <w:tc>
          <w:tcPr>
            <w:tcW w:w="799" w:type="pct"/>
          </w:tcPr>
          <w:p w14:paraId="232687FD" w14:textId="77777777" w:rsidR="000F1189" w:rsidRPr="00F40B44" w:rsidRDefault="000F1189" w:rsidP="00AD4DB0">
            <w:pPr>
              <w:pStyle w:val="TableParagraph"/>
              <w:ind w:right="76" w:hanging="2"/>
              <w:jc w:val="center"/>
              <w:rPr>
                <w:b/>
                <w:sz w:val="24"/>
                <w:szCs w:val="24"/>
              </w:rPr>
            </w:pPr>
          </w:p>
        </w:tc>
        <w:tc>
          <w:tcPr>
            <w:tcW w:w="576" w:type="pct"/>
          </w:tcPr>
          <w:p w14:paraId="17742639" w14:textId="77777777" w:rsidR="000F1189" w:rsidRPr="00F40B44" w:rsidRDefault="000F1189" w:rsidP="00AD4DB0">
            <w:pPr>
              <w:pStyle w:val="TableParagraph"/>
              <w:ind w:right="76" w:hanging="2"/>
              <w:jc w:val="center"/>
              <w:rPr>
                <w:b/>
                <w:sz w:val="24"/>
                <w:szCs w:val="24"/>
              </w:rPr>
            </w:pPr>
          </w:p>
        </w:tc>
      </w:tr>
      <w:tr w:rsidR="000F1189" w:rsidRPr="00F40B44" w14:paraId="068DC529" w14:textId="5DEB15C6" w:rsidTr="00A678C2">
        <w:trPr>
          <w:trHeight w:val="57"/>
          <w:jc w:val="center"/>
        </w:trPr>
        <w:tc>
          <w:tcPr>
            <w:tcW w:w="3117" w:type="pct"/>
            <w:shd w:val="clear" w:color="auto" w:fill="auto"/>
          </w:tcPr>
          <w:p w14:paraId="0A21CA48" w14:textId="418C67C1" w:rsidR="000F1189" w:rsidRPr="00F40B44" w:rsidRDefault="000F1189" w:rsidP="00DD538B">
            <w:pPr>
              <w:pStyle w:val="TableParagraph"/>
              <w:numPr>
                <w:ilvl w:val="0"/>
                <w:numId w:val="48"/>
              </w:numPr>
              <w:rPr>
                <w:sz w:val="24"/>
                <w:szCs w:val="24"/>
              </w:rPr>
            </w:pPr>
            <w:r w:rsidRPr="00F40B44">
              <w:rPr>
                <w:sz w:val="24"/>
                <w:szCs w:val="24"/>
              </w:rPr>
              <w:t xml:space="preserve">Partecipazione a corsi di formazione/aggiornamento attinenti alla tematica relativa alla/e azioni per cui si </w:t>
            </w:r>
            <w:r w:rsidRPr="00F40B44">
              <w:rPr>
                <w:sz w:val="24"/>
                <w:szCs w:val="24"/>
              </w:rPr>
              <w:lastRenderedPageBreak/>
              <w:t xml:space="preserve">presenta la candidatura in qualità di relatore/formatore (punti 3 per incarico fino a un </w:t>
            </w:r>
            <w:proofErr w:type="spellStart"/>
            <w:r w:rsidRPr="00F40B44">
              <w:rPr>
                <w:sz w:val="24"/>
                <w:szCs w:val="24"/>
              </w:rPr>
              <w:t>max</w:t>
            </w:r>
            <w:proofErr w:type="spellEnd"/>
            <w:r w:rsidRPr="00F40B44">
              <w:rPr>
                <w:sz w:val="24"/>
                <w:szCs w:val="24"/>
              </w:rPr>
              <w:t xml:space="preserve"> di punti 15)</w:t>
            </w:r>
          </w:p>
        </w:tc>
        <w:tc>
          <w:tcPr>
            <w:tcW w:w="508" w:type="pct"/>
            <w:shd w:val="clear" w:color="auto" w:fill="auto"/>
          </w:tcPr>
          <w:p w14:paraId="4D59F164" w14:textId="77777777" w:rsidR="000F1189" w:rsidRPr="00F40B44" w:rsidRDefault="000F1189" w:rsidP="00AD4DB0">
            <w:pPr>
              <w:pStyle w:val="TableParagraph"/>
              <w:ind w:right="76" w:hanging="2"/>
              <w:jc w:val="center"/>
              <w:rPr>
                <w:b/>
                <w:sz w:val="24"/>
                <w:szCs w:val="24"/>
              </w:rPr>
            </w:pPr>
          </w:p>
          <w:p w14:paraId="0E8E5CE0" w14:textId="77777777" w:rsidR="000F1189" w:rsidRPr="00F40B44" w:rsidRDefault="000F1189" w:rsidP="00AD4DB0">
            <w:pPr>
              <w:pStyle w:val="TableParagraph"/>
              <w:ind w:right="76" w:hanging="2"/>
              <w:jc w:val="center"/>
              <w:rPr>
                <w:b/>
                <w:sz w:val="24"/>
                <w:szCs w:val="24"/>
              </w:rPr>
            </w:pPr>
            <w:r w:rsidRPr="00F40B44">
              <w:rPr>
                <w:b/>
                <w:sz w:val="24"/>
                <w:szCs w:val="24"/>
              </w:rPr>
              <w:t>Max</w:t>
            </w:r>
            <w:r w:rsidRPr="00F40B44">
              <w:rPr>
                <w:b/>
                <w:spacing w:val="-4"/>
                <w:sz w:val="24"/>
                <w:szCs w:val="24"/>
              </w:rPr>
              <w:t xml:space="preserve"> </w:t>
            </w:r>
            <w:proofErr w:type="spellStart"/>
            <w:r w:rsidRPr="00F40B44">
              <w:rPr>
                <w:b/>
                <w:sz w:val="24"/>
                <w:szCs w:val="24"/>
              </w:rPr>
              <w:t>pt</w:t>
            </w:r>
            <w:proofErr w:type="spellEnd"/>
            <w:r w:rsidRPr="00F40B44">
              <w:rPr>
                <w:b/>
                <w:sz w:val="24"/>
                <w:szCs w:val="24"/>
              </w:rPr>
              <w:t>.</w:t>
            </w:r>
            <w:r w:rsidRPr="00F40B44">
              <w:rPr>
                <w:b/>
                <w:spacing w:val="-3"/>
                <w:sz w:val="24"/>
                <w:szCs w:val="24"/>
              </w:rPr>
              <w:t xml:space="preserve"> </w:t>
            </w:r>
            <w:r w:rsidRPr="00F40B44">
              <w:rPr>
                <w:b/>
                <w:spacing w:val="-3"/>
                <w:sz w:val="24"/>
                <w:szCs w:val="24"/>
              </w:rPr>
              <w:lastRenderedPageBreak/>
              <w:t>15</w:t>
            </w:r>
          </w:p>
        </w:tc>
        <w:tc>
          <w:tcPr>
            <w:tcW w:w="799" w:type="pct"/>
          </w:tcPr>
          <w:p w14:paraId="465291A2" w14:textId="77777777" w:rsidR="000F1189" w:rsidRPr="00F40B44" w:rsidRDefault="000F1189" w:rsidP="00AD4DB0">
            <w:pPr>
              <w:pStyle w:val="TableParagraph"/>
              <w:ind w:right="76" w:hanging="2"/>
              <w:jc w:val="center"/>
              <w:rPr>
                <w:b/>
                <w:sz w:val="24"/>
                <w:szCs w:val="24"/>
              </w:rPr>
            </w:pPr>
          </w:p>
        </w:tc>
        <w:tc>
          <w:tcPr>
            <w:tcW w:w="576" w:type="pct"/>
          </w:tcPr>
          <w:p w14:paraId="1EAF2832" w14:textId="77777777" w:rsidR="000F1189" w:rsidRPr="00F40B44" w:rsidRDefault="000F1189" w:rsidP="00AD4DB0">
            <w:pPr>
              <w:pStyle w:val="TableParagraph"/>
              <w:ind w:right="76" w:hanging="2"/>
              <w:jc w:val="center"/>
              <w:rPr>
                <w:b/>
                <w:sz w:val="24"/>
                <w:szCs w:val="24"/>
              </w:rPr>
            </w:pPr>
          </w:p>
        </w:tc>
      </w:tr>
      <w:tr w:rsidR="000F1189" w:rsidRPr="00F40B44" w14:paraId="2292E6CF" w14:textId="40A5C2C8" w:rsidTr="00A678C2">
        <w:trPr>
          <w:trHeight w:val="57"/>
          <w:jc w:val="center"/>
        </w:trPr>
        <w:tc>
          <w:tcPr>
            <w:tcW w:w="3117" w:type="pct"/>
            <w:shd w:val="clear" w:color="auto" w:fill="auto"/>
          </w:tcPr>
          <w:p w14:paraId="07D169D3" w14:textId="19D945A4" w:rsidR="000F1189" w:rsidRPr="00F40B44" w:rsidRDefault="000F1189" w:rsidP="00DD538B">
            <w:pPr>
              <w:pStyle w:val="TableParagraph"/>
              <w:numPr>
                <w:ilvl w:val="0"/>
                <w:numId w:val="48"/>
              </w:numPr>
              <w:rPr>
                <w:sz w:val="24"/>
                <w:szCs w:val="24"/>
              </w:rPr>
            </w:pPr>
            <w:r w:rsidRPr="00F40B44">
              <w:rPr>
                <w:sz w:val="24"/>
                <w:szCs w:val="24"/>
              </w:rPr>
              <w:lastRenderedPageBreak/>
              <w:t>Partecipazione</w:t>
            </w:r>
            <w:r w:rsidRPr="00F40B44">
              <w:rPr>
                <w:spacing w:val="34"/>
                <w:sz w:val="24"/>
                <w:szCs w:val="24"/>
              </w:rPr>
              <w:t xml:space="preserve"> </w:t>
            </w:r>
            <w:r w:rsidRPr="00F40B44">
              <w:rPr>
                <w:sz w:val="24"/>
                <w:szCs w:val="24"/>
              </w:rPr>
              <w:t>a</w:t>
            </w:r>
            <w:r w:rsidRPr="00F40B44">
              <w:rPr>
                <w:spacing w:val="34"/>
                <w:sz w:val="24"/>
                <w:szCs w:val="24"/>
              </w:rPr>
              <w:t xml:space="preserve"> </w:t>
            </w:r>
            <w:r w:rsidRPr="00F40B44">
              <w:rPr>
                <w:sz w:val="24"/>
                <w:szCs w:val="24"/>
              </w:rPr>
              <w:t>corsi</w:t>
            </w:r>
            <w:r w:rsidRPr="00F40B44">
              <w:rPr>
                <w:spacing w:val="34"/>
                <w:sz w:val="24"/>
                <w:szCs w:val="24"/>
              </w:rPr>
              <w:t xml:space="preserve"> </w:t>
            </w:r>
            <w:r w:rsidRPr="00F40B44">
              <w:rPr>
                <w:sz w:val="24"/>
                <w:szCs w:val="24"/>
              </w:rPr>
              <w:t>di</w:t>
            </w:r>
            <w:r w:rsidRPr="00F40B44">
              <w:rPr>
                <w:spacing w:val="34"/>
                <w:sz w:val="24"/>
                <w:szCs w:val="24"/>
              </w:rPr>
              <w:t xml:space="preserve"> </w:t>
            </w:r>
            <w:r w:rsidRPr="00F40B44">
              <w:rPr>
                <w:sz w:val="24"/>
                <w:szCs w:val="24"/>
              </w:rPr>
              <w:t>formazione/aggiornamento</w:t>
            </w:r>
            <w:r w:rsidRPr="00F40B44">
              <w:rPr>
                <w:spacing w:val="34"/>
                <w:sz w:val="24"/>
                <w:szCs w:val="24"/>
              </w:rPr>
              <w:t xml:space="preserve"> </w:t>
            </w:r>
            <w:r w:rsidRPr="00F40B44">
              <w:rPr>
                <w:sz w:val="24"/>
                <w:szCs w:val="24"/>
              </w:rPr>
              <w:t>attinenti</w:t>
            </w:r>
            <w:r w:rsidRPr="00F40B44">
              <w:rPr>
                <w:spacing w:val="34"/>
                <w:sz w:val="24"/>
                <w:szCs w:val="24"/>
              </w:rPr>
              <w:t xml:space="preserve"> </w:t>
            </w:r>
            <w:r w:rsidRPr="00F40B44">
              <w:rPr>
                <w:sz w:val="24"/>
                <w:szCs w:val="24"/>
              </w:rPr>
              <w:t>alla</w:t>
            </w:r>
            <w:r w:rsidRPr="00F40B44">
              <w:rPr>
                <w:spacing w:val="34"/>
                <w:sz w:val="24"/>
                <w:szCs w:val="24"/>
              </w:rPr>
              <w:t xml:space="preserve"> </w:t>
            </w:r>
            <w:r w:rsidRPr="00F40B44">
              <w:rPr>
                <w:sz w:val="24"/>
                <w:szCs w:val="24"/>
              </w:rPr>
              <w:t>tematica relativa</w:t>
            </w:r>
            <w:r w:rsidRPr="00F40B44">
              <w:rPr>
                <w:spacing w:val="38"/>
                <w:sz w:val="24"/>
                <w:szCs w:val="24"/>
              </w:rPr>
              <w:t xml:space="preserve"> </w:t>
            </w:r>
            <w:r w:rsidRPr="00F40B44">
              <w:rPr>
                <w:sz w:val="24"/>
                <w:szCs w:val="24"/>
              </w:rPr>
              <w:t>alla/e</w:t>
            </w:r>
            <w:r w:rsidRPr="00F40B44">
              <w:rPr>
                <w:spacing w:val="38"/>
                <w:sz w:val="24"/>
                <w:szCs w:val="24"/>
              </w:rPr>
              <w:t xml:space="preserve"> </w:t>
            </w:r>
            <w:r w:rsidRPr="00F40B44">
              <w:rPr>
                <w:sz w:val="24"/>
                <w:szCs w:val="24"/>
              </w:rPr>
              <w:t xml:space="preserve">azioni, come discente, per cui si presenta la candidatura (punti 1 per ogni corso fino a un </w:t>
            </w:r>
            <w:proofErr w:type="spellStart"/>
            <w:r w:rsidRPr="00F40B44">
              <w:rPr>
                <w:sz w:val="24"/>
                <w:szCs w:val="24"/>
              </w:rPr>
              <w:t>max</w:t>
            </w:r>
            <w:proofErr w:type="spellEnd"/>
            <w:r w:rsidRPr="00F40B44">
              <w:rPr>
                <w:sz w:val="24"/>
                <w:szCs w:val="24"/>
              </w:rPr>
              <w:t xml:space="preserve"> di punti 5)</w:t>
            </w:r>
          </w:p>
        </w:tc>
        <w:tc>
          <w:tcPr>
            <w:tcW w:w="508" w:type="pct"/>
            <w:shd w:val="clear" w:color="auto" w:fill="auto"/>
          </w:tcPr>
          <w:p w14:paraId="07D57269" w14:textId="77777777" w:rsidR="000F1189" w:rsidRPr="00F40B44" w:rsidRDefault="000F1189" w:rsidP="00AD4DB0">
            <w:pPr>
              <w:pStyle w:val="TableParagraph"/>
              <w:ind w:right="76" w:hanging="2"/>
              <w:jc w:val="center"/>
              <w:rPr>
                <w:b/>
                <w:sz w:val="24"/>
                <w:szCs w:val="24"/>
              </w:rPr>
            </w:pPr>
            <w:r w:rsidRPr="00F40B44">
              <w:rPr>
                <w:b/>
                <w:sz w:val="24"/>
                <w:szCs w:val="24"/>
              </w:rPr>
              <w:t xml:space="preserve">Max </w:t>
            </w:r>
            <w:proofErr w:type="spellStart"/>
            <w:r w:rsidRPr="00F40B44">
              <w:rPr>
                <w:b/>
                <w:sz w:val="24"/>
                <w:szCs w:val="24"/>
              </w:rPr>
              <w:t>Pt</w:t>
            </w:r>
            <w:proofErr w:type="spellEnd"/>
            <w:r w:rsidRPr="00F40B44">
              <w:rPr>
                <w:b/>
                <w:sz w:val="24"/>
                <w:szCs w:val="24"/>
              </w:rPr>
              <w:t>.</w:t>
            </w:r>
            <w:r w:rsidRPr="00F40B44">
              <w:rPr>
                <w:b/>
                <w:spacing w:val="-3"/>
                <w:sz w:val="24"/>
                <w:szCs w:val="24"/>
              </w:rPr>
              <w:t xml:space="preserve"> 5</w:t>
            </w:r>
          </w:p>
        </w:tc>
        <w:tc>
          <w:tcPr>
            <w:tcW w:w="799" w:type="pct"/>
          </w:tcPr>
          <w:p w14:paraId="55A68C93" w14:textId="77777777" w:rsidR="000F1189" w:rsidRPr="00F40B44" w:rsidRDefault="000F1189" w:rsidP="00AD4DB0">
            <w:pPr>
              <w:pStyle w:val="TableParagraph"/>
              <w:ind w:right="76" w:hanging="2"/>
              <w:jc w:val="center"/>
              <w:rPr>
                <w:b/>
                <w:sz w:val="24"/>
                <w:szCs w:val="24"/>
              </w:rPr>
            </w:pPr>
          </w:p>
        </w:tc>
        <w:tc>
          <w:tcPr>
            <w:tcW w:w="576" w:type="pct"/>
          </w:tcPr>
          <w:p w14:paraId="322E4A79" w14:textId="77777777" w:rsidR="000F1189" w:rsidRPr="00F40B44" w:rsidRDefault="000F1189" w:rsidP="00AD4DB0">
            <w:pPr>
              <w:pStyle w:val="TableParagraph"/>
              <w:ind w:right="76" w:hanging="2"/>
              <w:jc w:val="center"/>
              <w:rPr>
                <w:b/>
                <w:sz w:val="24"/>
                <w:szCs w:val="24"/>
              </w:rPr>
            </w:pPr>
          </w:p>
        </w:tc>
      </w:tr>
      <w:tr w:rsidR="000F1189" w:rsidRPr="00F40B44" w14:paraId="69BDE351" w14:textId="34EBD94D" w:rsidTr="00A678C2">
        <w:trPr>
          <w:trHeight w:val="57"/>
          <w:jc w:val="center"/>
        </w:trPr>
        <w:tc>
          <w:tcPr>
            <w:tcW w:w="3117" w:type="pct"/>
            <w:shd w:val="clear" w:color="auto" w:fill="auto"/>
          </w:tcPr>
          <w:p w14:paraId="78AD63AB" w14:textId="20F936E0" w:rsidR="000F1189" w:rsidRPr="00F40B44" w:rsidRDefault="000F1189" w:rsidP="00DD538B">
            <w:pPr>
              <w:pStyle w:val="TableParagraph"/>
              <w:numPr>
                <w:ilvl w:val="0"/>
                <w:numId w:val="48"/>
              </w:numPr>
              <w:ind w:right="129"/>
              <w:jc w:val="both"/>
              <w:rPr>
                <w:sz w:val="24"/>
                <w:szCs w:val="24"/>
              </w:rPr>
            </w:pPr>
            <w:r w:rsidRPr="00F40B44">
              <w:rPr>
                <w:sz w:val="24"/>
                <w:szCs w:val="24"/>
              </w:rPr>
              <w:t>Incarichi</w:t>
            </w:r>
            <w:r w:rsidRPr="00F40B44">
              <w:rPr>
                <w:spacing w:val="-3"/>
                <w:sz w:val="24"/>
                <w:szCs w:val="24"/>
              </w:rPr>
              <w:t xml:space="preserve"> </w:t>
            </w:r>
            <w:r w:rsidRPr="00F40B44">
              <w:rPr>
                <w:sz w:val="24"/>
                <w:szCs w:val="24"/>
              </w:rPr>
              <w:t>nelle</w:t>
            </w:r>
            <w:r w:rsidRPr="00F40B44">
              <w:rPr>
                <w:spacing w:val="-4"/>
                <w:sz w:val="24"/>
                <w:szCs w:val="24"/>
              </w:rPr>
              <w:t xml:space="preserve"> </w:t>
            </w:r>
            <w:r w:rsidRPr="00F40B44">
              <w:rPr>
                <w:sz w:val="24"/>
                <w:szCs w:val="24"/>
              </w:rPr>
              <w:t>Istituzioni</w:t>
            </w:r>
            <w:r w:rsidRPr="00F40B44">
              <w:rPr>
                <w:spacing w:val="-3"/>
                <w:sz w:val="24"/>
                <w:szCs w:val="24"/>
              </w:rPr>
              <w:t xml:space="preserve"> </w:t>
            </w:r>
            <w:r w:rsidRPr="00F40B44">
              <w:rPr>
                <w:sz w:val="24"/>
                <w:szCs w:val="24"/>
              </w:rPr>
              <w:t>Scolastiche</w:t>
            </w:r>
            <w:r w:rsidRPr="00F40B44">
              <w:rPr>
                <w:spacing w:val="-4"/>
                <w:sz w:val="24"/>
                <w:szCs w:val="24"/>
              </w:rPr>
              <w:t xml:space="preserve"> </w:t>
            </w:r>
            <w:r w:rsidRPr="00F40B44">
              <w:rPr>
                <w:sz w:val="24"/>
                <w:szCs w:val="24"/>
              </w:rPr>
              <w:t>in</w:t>
            </w:r>
            <w:r w:rsidRPr="00F40B44">
              <w:rPr>
                <w:spacing w:val="-4"/>
                <w:sz w:val="24"/>
                <w:szCs w:val="24"/>
              </w:rPr>
              <w:t xml:space="preserve"> </w:t>
            </w:r>
            <w:r w:rsidRPr="00F40B44">
              <w:rPr>
                <w:sz w:val="24"/>
                <w:szCs w:val="24"/>
              </w:rPr>
              <w:t>qualità</w:t>
            </w:r>
            <w:r w:rsidRPr="00F40B44">
              <w:rPr>
                <w:spacing w:val="-4"/>
                <w:sz w:val="24"/>
                <w:szCs w:val="24"/>
              </w:rPr>
              <w:t xml:space="preserve"> </w:t>
            </w:r>
            <w:r w:rsidRPr="00F40B44">
              <w:rPr>
                <w:sz w:val="24"/>
                <w:szCs w:val="24"/>
              </w:rPr>
              <w:t>di</w:t>
            </w:r>
            <w:r w:rsidRPr="00F40B44">
              <w:rPr>
                <w:spacing w:val="-4"/>
                <w:sz w:val="24"/>
                <w:szCs w:val="24"/>
              </w:rPr>
              <w:t xml:space="preserve"> </w:t>
            </w:r>
            <w:r w:rsidRPr="00F40B44">
              <w:rPr>
                <w:sz w:val="24"/>
                <w:szCs w:val="24"/>
              </w:rPr>
              <w:t>Funzione</w:t>
            </w:r>
            <w:r w:rsidRPr="00F40B44">
              <w:rPr>
                <w:spacing w:val="-4"/>
                <w:sz w:val="24"/>
                <w:szCs w:val="24"/>
              </w:rPr>
              <w:t xml:space="preserve"> </w:t>
            </w:r>
            <w:r w:rsidRPr="00F40B44">
              <w:rPr>
                <w:sz w:val="24"/>
                <w:szCs w:val="24"/>
              </w:rPr>
              <w:t>Strumentale</w:t>
            </w:r>
            <w:r w:rsidRPr="00F40B44">
              <w:rPr>
                <w:spacing w:val="-4"/>
                <w:sz w:val="24"/>
                <w:szCs w:val="24"/>
              </w:rPr>
              <w:t xml:space="preserve"> </w:t>
            </w:r>
            <w:r w:rsidRPr="00F40B44">
              <w:rPr>
                <w:sz w:val="24"/>
                <w:szCs w:val="24"/>
              </w:rPr>
              <w:t>per</w:t>
            </w:r>
            <w:r w:rsidRPr="00F40B44">
              <w:rPr>
                <w:spacing w:val="-4"/>
                <w:sz w:val="24"/>
                <w:szCs w:val="24"/>
              </w:rPr>
              <w:t xml:space="preserve"> </w:t>
            </w:r>
            <w:r w:rsidRPr="00F40B44">
              <w:rPr>
                <w:sz w:val="24"/>
                <w:szCs w:val="24"/>
              </w:rPr>
              <w:t>il PTOF,</w:t>
            </w:r>
            <w:r w:rsidRPr="00F40B44">
              <w:rPr>
                <w:spacing w:val="-2"/>
                <w:sz w:val="24"/>
                <w:szCs w:val="24"/>
              </w:rPr>
              <w:t xml:space="preserve"> </w:t>
            </w:r>
            <w:r w:rsidRPr="00F40B44">
              <w:rPr>
                <w:sz w:val="24"/>
                <w:szCs w:val="24"/>
              </w:rPr>
              <w:t>per l’area di riferimento, (punti</w:t>
            </w:r>
            <w:r w:rsidRPr="00F40B44">
              <w:rPr>
                <w:spacing w:val="-6"/>
                <w:sz w:val="24"/>
                <w:szCs w:val="24"/>
              </w:rPr>
              <w:t xml:space="preserve"> 2</w:t>
            </w:r>
            <w:r w:rsidRPr="00F40B44">
              <w:rPr>
                <w:spacing w:val="-4"/>
                <w:sz w:val="24"/>
                <w:szCs w:val="24"/>
              </w:rPr>
              <w:t xml:space="preserve"> </w:t>
            </w:r>
            <w:r w:rsidRPr="00F40B44">
              <w:rPr>
                <w:sz w:val="24"/>
                <w:szCs w:val="24"/>
              </w:rPr>
              <w:t>per</w:t>
            </w:r>
            <w:r w:rsidRPr="00F40B44">
              <w:rPr>
                <w:spacing w:val="-4"/>
                <w:sz w:val="24"/>
                <w:szCs w:val="24"/>
              </w:rPr>
              <w:t xml:space="preserve"> </w:t>
            </w:r>
            <w:r w:rsidRPr="00F40B44">
              <w:rPr>
                <w:sz w:val="24"/>
                <w:szCs w:val="24"/>
              </w:rPr>
              <w:t>ogni</w:t>
            </w:r>
            <w:r w:rsidRPr="00F40B44">
              <w:rPr>
                <w:spacing w:val="-4"/>
                <w:sz w:val="24"/>
                <w:szCs w:val="24"/>
              </w:rPr>
              <w:t xml:space="preserve"> </w:t>
            </w:r>
            <w:r w:rsidRPr="00F40B44">
              <w:rPr>
                <w:sz w:val="24"/>
                <w:szCs w:val="24"/>
              </w:rPr>
              <w:t>anno</w:t>
            </w:r>
            <w:r w:rsidRPr="00F40B44">
              <w:rPr>
                <w:spacing w:val="-4"/>
                <w:sz w:val="24"/>
                <w:szCs w:val="24"/>
              </w:rPr>
              <w:t xml:space="preserve"> </w:t>
            </w:r>
            <w:r w:rsidRPr="00F40B44">
              <w:rPr>
                <w:sz w:val="24"/>
                <w:szCs w:val="24"/>
              </w:rPr>
              <w:t>scolastico</w:t>
            </w:r>
            <w:r w:rsidRPr="00F40B44">
              <w:rPr>
                <w:spacing w:val="-4"/>
                <w:sz w:val="24"/>
                <w:szCs w:val="24"/>
              </w:rPr>
              <w:t xml:space="preserve"> </w:t>
            </w:r>
            <w:r w:rsidRPr="00F40B44">
              <w:rPr>
                <w:sz w:val="24"/>
                <w:szCs w:val="24"/>
              </w:rPr>
              <w:t>fino</w:t>
            </w:r>
            <w:r w:rsidRPr="00F40B44">
              <w:rPr>
                <w:spacing w:val="-4"/>
                <w:sz w:val="24"/>
                <w:szCs w:val="24"/>
              </w:rPr>
              <w:t xml:space="preserve"> </w:t>
            </w:r>
            <w:r w:rsidRPr="00F40B44">
              <w:rPr>
                <w:sz w:val="24"/>
                <w:szCs w:val="24"/>
              </w:rPr>
              <w:t>al</w:t>
            </w:r>
            <w:r w:rsidRPr="00F40B44">
              <w:rPr>
                <w:spacing w:val="-4"/>
                <w:sz w:val="24"/>
                <w:szCs w:val="24"/>
              </w:rPr>
              <w:t xml:space="preserve"> </w:t>
            </w:r>
            <w:proofErr w:type="spellStart"/>
            <w:r w:rsidRPr="00F40B44">
              <w:rPr>
                <w:sz w:val="24"/>
                <w:szCs w:val="24"/>
              </w:rPr>
              <w:t>max</w:t>
            </w:r>
            <w:proofErr w:type="spellEnd"/>
            <w:r w:rsidRPr="00F40B44">
              <w:rPr>
                <w:spacing w:val="-4"/>
                <w:sz w:val="24"/>
                <w:szCs w:val="24"/>
              </w:rPr>
              <w:t xml:space="preserve"> </w:t>
            </w:r>
            <w:r w:rsidRPr="00F40B44">
              <w:rPr>
                <w:sz w:val="24"/>
                <w:szCs w:val="24"/>
              </w:rPr>
              <w:t>di</w:t>
            </w:r>
            <w:r w:rsidRPr="00F40B44">
              <w:rPr>
                <w:spacing w:val="-4"/>
                <w:sz w:val="24"/>
                <w:szCs w:val="24"/>
              </w:rPr>
              <w:t xml:space="preserve"> </w:t>
            </w:r>
            <w:r w:rsidRPr="00F40B44">
              <w:rPr>
                <w:sz w:val="24"/>
                <w:szCs w:val="24"/>
              </w:rPr>
              <w:t>punti</w:t>
            </w:r>
            <w:r w:rsidRPr="00F40B44">
              <w:rPr>
                <w:spacing w:val="-4"/>
                <w:sz w:val="24"/>
                <w:szCs w:val="24"/>
              </w:rPr>
              <w:t xml:space="preserve"> </w:t>
            </w:r>
            <w:r w:rsidRPr="00F40B44">
              <w:rPr>
                <w:spacing w:val="-5"/>
                <w:sz w:val="24"/>
                <w:szCs w:val="24"/>
              </w:rPr>
              <w:t>10)</w:t>
            </w:r>
          </w:p>
        </w:tc>
        <w:tc>
          <w:tcPr>
            <w:tcW w:w="508" w:type="pct"/>
            <w:shd w:val="clear" w:color="auto" w:fill="auto"/>
          </w:tcPr>
          <w:p w14:paraId="2ED59A79" w14:textId="77777777" w:rsidR="000F1189" w:rsidRPr="00F40B44" w:rsidRDefault="000F1189" w:rsidP="00AD4DB0">
            <w:pPr>
              <w:pStyle w:val="TableParagraph"/>
              <w:ind w:right="76" w:hanging="2"/>
              <w:jc w:val="center"/>
              <w:rPr>
                <w:b/>
                <w:sz w:val="24"/>
                <w:szCs w:val="24"/>
              </w:rPr>
            </w:pPr>
          </w:p>
          <w:p w14:paraId="5393D777" w14:textId="77777777" w:rsidR="000F1189" w:rsidRPr="00F40B44" w:rsidRDefault="000F1189" w:rsidP="00AD4DB0">
            <w:pPr>
              <w:pStyle w:val="TableParagraph"/>
              <w:ind w:right="76" w:hanging="2"/>
              <w:jc w:val="center"/>
              <w:rPr>
                <w:b/>
                <w:sz w:val="24"/>
                <w:szCs w:val="24"/>
              </w:rPr>
            </w:pPr>
            <w:r w:rsidRPr="00F40B44">
              <w:rPr>
                <w:b/>
                <w:sz w:val="24"/>
                <w:szCs w:val="24"/>
              </w:rPr>
              <w:t xml:space="preserve">Max </w:t>
            </w:r>
            <w:proofErr w:type="spellStart"/>
            <w:r w:rsidRPr="00F40B44">
              <w:rPr>
                <w:b/>
                <w:sz w:val="24"/>
                <w:szCs w:val="24"/>
              </w:rPr>
              <w:t>Pt</w:t>
            </w:r>
            <w:proofErr w:type="spellEnd"/>
            <w:r w:rsidRPr="00F40B44">
              <w:rPr>
                <w:b/>
                <w:sz w:val="24"/>
                <w:szCs w:val="24"/>
              </w:rPr>
              <w:t>.</w:t>
            </w:r>
            <w:r w:rsidRPr="00F40B44">
              <w:rPr>
                <w:b/>
                <w:spacing w:val="-3"/>
                <w:sz w:val="24"/>
                <w:szCs w:val="24"/>
              </w:rPr>
              <w:t xml:space="preserve"> 10</w:t>
            </w:r>
          </w:p>
        </w:tc>
        <w:tc>
          <w:tcPr>
            <w:tcW w:w="799" w:type="pct"/>
          </w:tcPr>
          <w:p w14:paraId="4F362EF3" w14:textId="77777777" w:rsidR="000F1189" w:rsidRPr="00F40B44" w:rsidRDefault="000F1189" w:rsidP="00AD4DB0">
            <w:pPr>
              <w:pStyle w:val="TableParagraph"/>
              <w:ind w:right="76" w:hanging="2"/>
              <w:jc w:val="center"/>
              <w:rPr>
                <w:b/>
                <w:sz w:val="24"/>
                <w:szCs w:val="24"/>
              </w:rPr>
            </w:pPr>
          </w:p>
        </w:tc>
        <w:tc>
          <w:tcPr>
            <w:tcW w:w="576" w:type="pct"/>
          </w:tcPr>
          <w:p w14:paraId="56FC348A" w14:textId="77777777" w:rsidR="000F1189" w:rsidRPr="00F40B44" w:rsidRDefault="000F1189" w:rsidP="00AD4DB0">
            <w:pPr>
              <w:pStyle w:val="TableParagraph"/>
              <w:ind w:right="76" w:hanging="2"/>
              <w:jc w:val="center"/>
              <w:rPr>
                <w:b/>
                <w:sz w:val="24"/>
                <w:szCs w:val="24"/>
              </w:rPr>
            </w:pPr>
          </w:p>
        </w:tc>
      </w:tr>
      <w:tr w:rsidR="000F1189" w:rsidRPr="00F40B44" w14:paraId="690BD248" w14:textId="24787C9C" w:rsidTr="00A678C2">
        <w:trPr>
          <w:trHeight w:val="57"/>
          <w:jc w:val="center"/>
        </w:trPr>
        <w:tc>
          <w:tcPr>
            <w:tcW w:w="3117" w:type="pct"/>
            <w:shd w:val="clear" w:color="auto" w:fill="auto"/>
          </w:tcPr>
          <w:p w14:paraId="34C69AA1" w14:textId="222AF76B" w:rsidR="000F1189" w:rsidRPr="00F40B44" w:rsidRDefault="000F1189" w:rsidP="00DD538B">
            <w:pPr>
              <w:pStyle w:val="TableParagraph"/>
              <w:numPr>
                <w:ilvl w:val="0"/>
                <w:numId w:val="48"/>
              </w:numPr>
              <w:rPr>
                <w:sz w:val="24"/>
                <w:szCs w:val="24"/>
              </w:rPr>
            </w:pPr>
            <w:r w:rsidRPr="00F40B44">
              <w:rPr>
                <w:sz w:val="24"/>
                <w:szCs w:val="24"/>
              </w:rPr>
              <w:t>Incarichi</w:t>
            </w:r>
            <w:r w:rsidRPr="00F40B44">
              <w:rPr>
                <w:spacing w:val="55"/>
                <w:sz w:val="24"/>
                <w:szCs w:val="24"/>
              </w:rPr>
              <w:t xml:space="preserve"> </w:t>
            </w:r>
            <w:r w:rsidRPr="00F40B44">
              <w:rPr>
                <w:sz w:val="24"/>
                <w:szCs w:val="24"/>
              </w:rPr>
              <w:t>di</w:t>
            </w:r>
            <w:r w:rsidRPr="00F40B44">
              <w:rPr>
                <w:spacing w:val="55"/>
                <w:sz w:val="24"/>
                <w:szCs w:val="24"/>
              </w:rPr>
              <w:t xml:space="preserve"> </w:t>
            </w:r>
            <w:r w:rsidRPr="00F40B44">
              <w:rPr>
                <w:sz w:val="24"/>
                <w:szCs w:val="24"/>
              </w:rPr>
              <w:t>natura</w:t>
            </w:r>
            <w:r w:rsidRPr="00F40B44">
              <w:rPr>
                <w:spacing w:val="56"/>
                <w:sz w:val="24"/>
                <w:szCs w:val="24"/>
              </w:rPr>
              <w:t xml:space="preserve"> </w:t>
            </w:r>
            <w:r w:rsidRPr="00F40B44">
              <w:rPr>
                <w:sz w:val="24"/>
                <w:szCs w:val="24"/>
              </w:rPr>
              <w:t>professionale</w:t>
            </w:r>
            <w:r w:rsidRPr="00F40B44">
              <w:rPr>
                <w:spacing w:val="55"/>
                <w:sz w:val="24"/>
                <w:szCs w:val="24"/>
              </w:rPr>
              <w:t xml:space="preserve"> </w:t>
            </w:r>
            <w:r w:rsidRPr="00F40B44">
              <w:rPr>
                <w:sz w:val="24"/>
                <w:szCs w:val="24"/>
              </w:rPr>
              <w:t>nella</w:t>
            </w:r>
            <w:r w:rsidRPr="00F40B44">
              <w:rPr>
                <w:spacing w:val="55"/>
                <w:sz w:val="24"/>
                <w:szCs w:val="24"/>
              </w:rPr>
              <w:t xml:space="preserve"> </w:t>
            </w:r>
            <w:r w:rsidRPr="00F40B44">
              <w:rPr>
                <w:sz w:val="24"/>
                <w:szCs w:val="24"/>
              </w:rPr>
              <w:t>pubblica</w:t>
            </w:r>
            <w:r w:rsidRPr="00F40B44">
              <w:rPr>
                <w:spacing w:val="56"/>
                <w:sz w:val="24"/>
                <w:szCs w:val="24"/>
              </w:rPr>
              <w:t xml:space="preserve"> </w:t>
            </w:r>
            <w:r w:rsidRPr="00F40B44">
              <w:rPr>
                <w:sz w:val="24"/>
                <w:szCs w:val="24"/>
              </w:rPr>
              <w:t>amministrazione</w:t>
            </w:r>
            <w:r w:rsidRPr="00F40B44">
              <w:rPr>
                <w:spacing w:val="55"/>
                <w:sz w:val="24"/>
                <w:szCs w:val="24"/>
              </w:rPr>
              <w:t xml:space="preserve"> </w:t>
            </w:r>
            <w:r w:rsidRPr="00F40B44">
              <w:rPr>
                <w:sz w:val="24"/>
                <w:szCs w:val="24"/>
              </w:rPr>
              <w:t>e/o</w:t>
            </w:r>
            <w:r w:rsidRPr="00F40B44">
              <w:rPr>
                <w:spacing w:val="56"/>
                <w:sz w:val="24"/>
                <w:szCs w:val="24"/>
              </w:rPr>
              <w:t xml:space="preserve"> </w:t>
            </w:r>
            <w:r w:rsidRPr="00F40B44">
              <w:rPr>
                <w:spacing w:val="-5"/>
                <w:sz w:val="24"/>
                <w:szCs w:val="24"/>
              </w:rPr>
              <w:t xml:space="preserve">nel </w:t>
            </w:r>
            <w:r w:rsidRPr="00F40B44">
              <w:rPr>
                <w:sz w:val="24"/>
                <w:szCs w:val="24"/>
              </w:rPr>
              <w:t>privato</w:t>
            </w:r>
            <w:r w:rsidRPr="00F40B44">
              <w:rPr>
                <w:spacing w:val="-7"/>
                <w:sz w:val="24"/>
                <w:szCs w:val="24"/>
              </w:rPr>
              <w:t xml:space="preserve"> </w:t>
            </w:r>
            <w:r w:rsidRPr="00F40B44">
              <w:rPr>
                <w:sz w:val="24"/>
                <w:szCs w:val="24"/>
              </w:rPr>
              <w:t>inerenti</w:t>
            </w:r>
            <w:r w:rsidRPr="00F40B44">
              <w:rPr>
                <w:spacing w:val="-5"/>
                <w:sz w:val="24"/>
                <w:szCs w:val="24"/>
              </w:rPr>
              <w:t xml:space="preserve"> </w:t>
            </w:r>
            <w:r w:rsidRPr="00F40B44">
              <w:rPr>
                <w:sz w:val="24"/>
                <w:szCs w:val="24"/>
              </w:rPr>
              <w:t>il</w:t>
            </w:r>
            <w:r w:rsidRPr="00F40B44">
              <w:rPr>
                <w:spacing w:val="-4"/>
                <w:sz w:val="24"/>
                <w:szCs w:val="24"/>
              </w:rPr>
              <w:t xml:space="preserve"> </w:t>
            </w:r>
            <w:r w:rsidRPr="00F40B44">
              <w:rPr>
                <w:sz w:val="24"/>
                <w:szCs w:val="24"/>
              </w:rPr>
              <w:t>settore</w:t>
            </w:r>
            <w:r w:rsidRPr="00F40B44">
              <w:rPr>
                <w:spacing w:val="-5"/>
                <w:sz w:val="24"/>
                <w:szCs w:val="24"/>
              </w:rPr>
              <w:t xml:space="preserve"> </w:t>
            </w:r>
            <w:r w:rsidRPr="00F40B44">
              <w:rPr>
                <w:sz w:val="24"/>
                <w:szCs w:val="24"/>
              </w:rPr>
              <w:t>specifico</w:t>
            </w:r>
            <w:r w:rsidRPr="00F40B44">
              <w:rPr>
                <w:spacing w:val="-4"/>
                <w:sz w:val="24"/>
                <w:szCs w:val="24"/>
              </w:rPr>
              <w:t xml:space="preserve"> </w:t>
            </w:r>
            <w:r w:rsidRPr="00F40B44">
              <w:rPr>
                <w:sz w:val="24"/>
                <w:szCs w:val="24"/>
              </w:rPr>
              <w:t>(punti</w:t>
            </w:r>
            <w:r w:rsidRPr="00F40B44">
              <w:rPr>
                <w:spacing w:val="-5"/>
                <w:sz w:val="24"/>
                <w:szCs w:val="24"/>
              </w:rPr>
              <w:t xml:space="preserve"> 1</w:t>
            </w:r>
            <w:r w:rsidRPr="00F40B44">
              <w:rPr>
                <w:spacing w:val="-4"/>
                <w:sz w:val="24"/>
                <w:szCs w:val="24"/>
              </w:rPr>
              <w:t xml:space="preserve"> </w:t>
            </w:r>
            <w:r w:rsidRPr="00F40B44">
              <w:rPr>
                <w:sz w:val="24"/>
                <w:szCs w:val="24"/>
              </w:rPr>
              <w:t>fino</w:t>
            </w:r>
            <w:r w:rsidRPr="00F40B44">
              <w:rPr>
                <w:spacing w:val="-5"/>
                <w:sz w:val="24"/>
                <w:szCs w:val="24"/>
              </w:rPr>
              <w:t xml:space="preserve"> </w:t>
            </w:r>
            <w:r w:rsidRPr="00F40B44">
              <w:rPr>
                <w:sz w:val="24"/>
                <w:szCs w:val="24"/>
              </w:rPr>
              <w:t>a</w:t>
            </w:r>
            <w:r w:rsidRPr="00F40B44">
              <w:rPr>
                <w:spacing w:val="-5"/>
                <w:sz w:val="24"/>
                <w:szCs w:val="24"/>
              </w:rPr>
              <w:t xml:space="preserve"> </w:t>
            </w:r>
            <w:r w:rsidRPr="00F40B44">
              <w:rPr>
                <w:sz w:val="24"/>
                <w:szCs w:val="24"/>
              </w:rPr>
              <w:t>un</w:t>
            </w:r>
            <w:r w:rsidRPr="00F40B44">
              <w:rPr>
                <w:spacing w:val="-4"/>
                <w:sz w:val="24"/>
                <w:szCs w:val="24"/>
              </w:rPr>
              <w:t xml:space="preserve"> </w:t>
            </w:r>
            <w:r w:rsidRPr="00F40B44">
              <w:rPr>
                <w:sz w:val="24"/>
                <w:szCs w:val="24"/>
              </w:rPr>
              <w:t>massimo</w:t>
            </w:r>
            <w:r w:rsidRPr="00F40B44">
              <w:rPr>
                <w:spacing w:val="-5"/>
                <w:sz w:val="24"/>
                <w:szCs w:val="24"/>
              </w:rPr>
              <w:t xml:space="preserve"> </w:t>
            </w:r>
            <w:r w:rsidRPr="00F40B44">
              <w:rPr>
                <w:sz w:val="24"/>
                <w:szCs w:val="24"/>
              </w:rPr>
              <w:t>di</w:t>
            </w:r>
            <w:r w:rsidRPr="00F40B44">
              <w:rPr>
                <w:spacing w:val="-4"/>
                <w:sz w:val="24"/>
                <w:szCs w:val="24"/>
              </w:rPr>
              <w:t xml:space="preserve"> </w:t>
            </w:r>
            <w:r w:rsidRPr="00F40B44">
              <w:rPr>
                <w:sz w:val="24"/>
                <w:szCs w:val="24"/>
              </w:rPr>
              <w:t>5)</w:t>
            </w:r>
          </w:p>
        </w:tc>
        <w:tc>
          <w:tcPr>
            <w:tcW w:w="508" w:type="pct"/>
            <w:shd w:val="clear" w:color="auto" w:fill="auto"/>
          </w:tcPr>
          <w:p w14:paraId="4226E429" w14:textId="77777777" w:rsidR="000F1189" w:rsidRPr="00F40B44" w:rsidRDefault="000F1189" w:rsidP="00AD4DB0">
            <w:pPr>
              <w:pStyle w:val="TableParagraph"/>
              <w:ind w:right="76" w:hanging="2"/>
              <w:jc w:val="center"/>
              <w:rPr>
                <w:b/>
                <w:sz w:val="24"/>
                <w:szCs w:val="24"/>
              </w:rPr>
            </w:pPr>
            <w:r w:rsidRPr="00F40B44">
              <w:rPr>
                <w:b/>
                <w:sz w:val="24"/>
                <w:szCs w:val="24"/>
              </w:rPr>
              <w:t xml:space="preserve">Max </w:t>
            </w:r>
            <w:proofErr w:type="spellStart"/>
            <w:r w:rsidRPr="00F40B44">
              <w:rPr>
                <w:b/>
                <w:spacing w:val="-4"/>
                <w:sz w:val="24"/>
                <w:szCs w:val="24"/>
              </w:rPr>
              <w:t>Pt</w:t>
            </w:r>
            <w:proofErr w:type="spellEnd"/>
            <w:r w:rsidRPr="00F40B44">
              <w:rPr>
                <w:b/>
                <w:spacing w:val="-4"/>
                <w:sz w:val="24"/>
                <w:szCs w:val="24"/>
              </w:rPr>
              <w:t>. 5</w:t>
            </w:r>
          </w:p>
        </w:tc>
        <w:tc>
          <w:tcPr>
            <w:tcW w:w="799" w:type="pct"/>
          </w:tcPr>
          <w:p w14:paraId="5286006D" w14:textId="77777777" w:rsidR="000F1189" w:rsidRPr="00F40B44" w:rsidRDefault="000F1189" w:rsidP="00AD4DB0">
            <w:pPr>
              <w:pStyle w:val="TableParagraph"/>
              <w:ind w:right="76" w:hanging="2"/>
              <w:jc w:val="center"/>
              <w:rPr>
                <w:b/>
                <w:sz w:val="24"/>
                <w:szCs w:val="24"/>
              </w:rPr>
            </w:pPr>
          </w:p>
        </w:tc>
        <w:tc>
          <w:tcPr>
            <w:tcW w:w="576" w:type="pct"/>
          </w:tcPr>
          <w:p w14:paraId="3D51246B" w14:textId="77777777" w:rsidR="000F1189" w:rsidRPr="00F40B44" w:rsidRDefault="000F1189" w:rsidP="00AD4DB0">
            <w:pPr>
              <w:pStyle w:val="TableParagraph"/>
              <w:ind w:right="76" w:hanging="2"/>
              <w:jc w:val="center"/>
              <w:rPr>
                <w:b/>
                <w:sz w:val="24"/>
                <w:szCs w:val="24"/>
              </w:rPr>
            </w:pPr>
          </w:p>
        </w:tc>
      </w:tr>
      <w:tr w:rsidR="000F1189" w:rsidRPr="00F40B44" w14:paraId="55926D4A" w14:textId="6CEEFC1A" w:rsidTr="00A678C2">
        <w:trPr>
          <w:trHeight w:val="57"/>
          <w:jc w:val="center"/>
        </w:trPr>
        <w:tc>
          <w:tcPr>
            <w:tcW w:w="3117" w:type="pct"/>
            <w:shd w:val="clear" w:color="auto" w:fill="auto"/>
          </w:tcPr>
          <w:p w14:paraId="058F08C0" w14:textId="1939143E" w:rsidR="000F1189" w:rsidRPr="00F40B44" w:rsidRDefault="000F1189" w:rsidP="00DD538B">
            <w:pPr>
              <w:pStyle w:val="TableParagraph"/>
              <w:numPr>
                <w:ilvl w:val="0"/>
                <w:numId w:val="48"/>
              </w:numPr>
              <w:rPr>
                <w:sz w:val="24"/>
                <w:szCs w:val="24"/>
              </w:rPr>
            </w:pPr>
            <w:r w:rsidRPr="00F40B44">
              <w:rPr>
                <w:sz w:val="24"/>
                <w:szCs w:val="24"/>
              </w:rPr>
              <w:t xml:space="preserve">Certificazioni informatiche </w:t>
            </w:r>
          </w:p>
          <w:p w14:paraId="5B4F5323" w14:textId="77777777" w:rsidR="000F1189" w:rsidRPr="00F40B44" w:rsidRDefault="000F1189" w:rsidP="00DD538B">
            <w:pPr>
              <w:pStyle w:val="TableParagraph"/>
              <w:ind w:left="426" w:hanging="2"/>
              <w:rPr>
                <w:sz w:val="24"/>
                <w:szCs w:val="24"/>
              </w:rPr>
            </w:pPr>
            <w:r w:rsidRPr="00F40B44">
              <w:rPr>
                <w:sz w:val="24"/>
                <w:szCs w:val="24"/>
              </w:rPr>
              <w:t>ECDL start (o simili) – quattro esami (p. 1)</w:t>
            </w:r>
          </w:p>
          <w:p w14:paraId="0D35580F" w14:textId="77777777" w:rsidR="000F1189" w:rsidRPr="00F40B44" w:rsidRDefault="000F1189" w:rsidP="00DD538B">
            <w:pPr>
              <w:pStyle w:val="TableParagraph"/>
              <w:ind w:left="426" w:hanging="2"/>
              <w:rPr>
                <w:sz w:val="24"/>
                <w:szCs w:val="24"/>
              </w:rPr>
            </w:pPr>
            <w:r w:rsidRPr="00F40B44">
              <w:rPr>
                <w:sz w:val="24"/>
                <w:szCs w:val="24"/>
              </w:rPr>
              <w:t>ECDL full (o simili) – sette esami (p. 2)</w:t>
            </w:r>
          </w:p>
          <w:p w14:paraId="527FF1F8" w14:textId="77777777" w:rsidR="000F1189" w:rsidRPr="00F40B44" w:rsidRDefault="000F1189" w:rsidP="00DD538B">
            <w:pPr>
              <w:pStyle w:val="TableParagraph"/>
              <w:ind w:left="426" w:hanging="2"/>
              <w:rPr>
                <w:sz w:val="24"/>
                <w:szCs w:val="24"/>
              </w:rPr>
            </w:pPr>
            <w:r w:rsidRPr="00F40B44">
              <w:rPr>
                <w:sz w:val="24"/>
                <w:szCs w:val="24"/>
              </w:rPr>
              <w:t xml:space="preserve">ECDL </w:t>
            </w:r>
            <w:proofErr w:type="spellStart"/>
            <w:r w:rsidRPr="00F40B44">
              <w:rPr>
                <w:sz w:val="24"/>
                <w:szCs w:val="24"/>
              </w:rPr>
              <w:t>advanced</w:t>
            </w:r>
            <w:proofErr w:type="spellEnd"/>
            <w:r w:rsidRPr="00F40B44">
              <w:rPr>
                <w:sz w:val="24"/>
                <w:szCs w:val="24"/>
              </w:rPr>
              <w:t xml:space="preserve"> (o simili) – (p. 3)</w:t>
            </w:r>
          </w:p>
          <w:p w14:paraId="11728B9E" w14:textId="77777777" w:rsidR="000F1189" w:rsidRPr="00F40B44" w:rsidRDefault="000F1189" w:rsidP="00DD538B">
            <w:pPr>
              <w:pStyle w:val="TableParagraph"/>
              <w:ind w:left="426" w:hanging="2"/>
              <w:rPr>
                <w:sz w:val="24"/>
                <w:szCs w:val="24"/>
              </w:rPr>
            </w:pPr>
            <w:r w:rsidRPr="00F40B44">
              <w:rPr>
                <w:sz w:val="24"/>
                <w:szCs w:val="24"/>
              </w:rPr>
              <w:t xml:space="preserve">ECDL </w:t>
            </w:r>
            <w:proofErr w:type="spellStart"/>
            <w:r w:rsidRPr="00F40B44">
              <w:rPr>
                <w:sz w:val="24"/>
                <w:szCs w:val="24"/>
              </w:rPr>
              <w:t>specialized</w:t>
            </w:r>
            <w:proofErr w:type="spellEnd"/>
            <w:r w:rsidRPr="00F40B44">
              <w:rPr>
                <w:sz w:val="24"/>
                <w:szCs w:val="24"/>
              </w:rPr>
              <w:t xml:space="preserve"> (o simili) – (p. 5)</w:t>
            </w:r>
          </w:p>
        </w:tc>
        <w:tc>
          <w:tcPr>
            <w:tcW w:w="508" w:type="pct"/>
            <w:shd w:val="clear" w:color="auto" w:fill="auto"/>
          </w:tcPr>
          <w:p w14:paraId="7262DBAD" w14:textId="77777777" w:rsidR="000F1189" w:rsidRPr="00F40B44" w:rsidRDefault="000F1189" w:rsidP="00AD4DB0">
            <w:pPr>
              <w:pStyle w:val="TableParagraph"/>
              <w:ind w:right="76" w:hanging="2"/>
              <w:jc w:val="center"/>
              <w:rPr>
                <w:b/>
                <w:spacing w:val="-4"/>
                <w:sz w:val="24"/>
                <w:szCs w:val="24"/>
              </w:rPr>
            </w:pPr>
            <w:r w:rsidRPr="00F40B44">
              <w:rPr>
                <w:b/>
                <w:sz w:val="24"/>
                <w:szCs w:val="24"/>
              </w:rPr>
              <w:t xml:space="preserve">Max </w:t>
            </w:r>
            <w:proofErr w:type="spellStart"/>
            <w:r w:rsidRPr="00F40B44">
              <w:rPr>
                <w:b/>
                <w:spacing w:val="-4"/>
                <w:sz w:val="24"/>
                <w:szCs w:val="24"/>
              </w:rPr>
              <w:t>Pt</w:t>
            </w:r>
            <w:proofErr w:type="spellEnd"/>
            <w:r w:rsidRPr="00F40B44">
              <w:rPr>
                <w:b/>
                <w:spacing w:val="-4"/>
                <w:sz w:val="24"/>
                <w:szCs w:val="24"/>
              </w:rPr>
              <w:t>. 5</w:t>
            </w:r>
          </w:p>
        </w:tc>
        <w:tc>
          <w:tcPr>
            <w:tcW w:w="799" w:type="pct"/>
          </w:tcPr>
          <w:p w14:paraId="068B0376" w14:textId="77777777" w:rsidR="000F1189" w:rsidRPr="00F40B44" w:rsidRDefault="000F1189" w:rsidP="00AD4DB0">
            <w:pPr>
              <w:pStyle w:val="TableParagraph"/>
              <w:ind w:right="76" w:hanging="2"/>
              <w:jc w:val="center"/>
              <w:rPr>
                <w:b/>
                <w:sz w:val="24"/>
                <w:szCs w:val="24"/>
              </w:rPr>
            </w:pPr>
          </w:p>
        </w:tc>
        <w:tc>
          <w:tcPr>
            <w:tcW w:w="576" w:type="pct"/>
          </w:tcPr>
          <w:p w14:paraId="274A6C7B" w14:textId="77777777" w:rsidR="000F1189" w:rsidRPr="00F40B44" w:rsidRDefault="000F1189" w:rsidP="00AD4DB0">
            <w:pPr>
              <w:pStyle w:val="TableParagraph"/>
              <w:ind w:right="76" w:hanging="2"/>
              <w:jc w:val="center"/>
              <w:rPr>
                <w:b/>
                <w:sz w:val="24"/>
                <w:szCs w:val="24"/>
              </w:rPr>
            </w:pPr>
          </w:p>
        </w:tc>
      </w:tr>
      <w:tr w:rsidR="000F1189" w:rsidRPr="00F40B44" w14:paraId="207DEBD8" w14:textId="6D30680C" w:rsidTr="00A678C2">
        <w:trPr>
          <w:trHeight w:val="57"/>
          <w:jc w:val="center"/>
        </w:trPr>
        <w:tc>
          <w:tcPr>
            <w:tcW w:w="3117" w:type="pct"/>
            <w:shd w:val="clear" w:color="auto" w:fill="auto"/>
          </w:tcPr>
          <w:p w14:paraId="6D778A05" w14:textId="5A2FB095" w:rsidR="000F1189" w:rsidRPr="00F40B44" w:rsidRDefault="000F1189" w:rsidP="00DD538B">
            <w:pPr>
              <w:pStyle w:val="TableParagraph"/>
              <w:numPr>
                <w:ilvl w:val="0"/>
                <w:numId w:val="48"/>
              </w:numPr>
              <w:jc w:val="both"/>
              <w:rPr>
                <w:sz w:val="24"/>
                <w:szCs w:val="24"/>
              </w:rPr>
            </w:pPr>
            <w:r w:rsidRPr="00F40B44">
              <w:rPr>
                <w:sz w:val="24"/>
                <w:szCs w:val="24"/>
              </w:rPr>
              <w:t>Aver</w:t>
            </w:r>
            <w:r w:rsidRPr="00F40B44">
              <w:rPr>
                <w:spacing w:val="-2"/>
                <w:sz w:val="24"/>
                <w:szCs w:val="24"/>
              </w:rPr>
              <w:t xml:space="preserve"> </w:t>
            </w:r>
            <w:r w:rsidRPr="00F40B44">
              <w:rPr>
                <w:sz w:val="24"/>
                <w:szCs w:val="24"/>
              </w:rPr>
              <w:t>progettato</w:t>
            </w:r>
            <w:r w:rsidRPr="00F40B44">
              <w:rPr>
                <w:spacing w:val="-2"/>
                <w:sz w:val="24"/>
                <w:szCs w:val="24"/>
              </w:rPr>
              <w:t xml:space="preserve"> </w:t>
            </w:r>
            <w:r w:rsidRPr="00F40B44">
              <w:rPr>
                <w:sz w:val="24"/>
                <w:szCs w:val="24"/>
              </w:rPr>
              <w:t>e</w:t>
            </w:r>
            <w:r w:rsidRPr="00F40B44">
              <w:rPr>
                <w:spacing w:val="-2"/>
                <w:sz w:val="24"/>
                <w:szCs w:val="24"/>
              </w:rPr>
              <w:t xml:space="preserve"> operato sulla </w:t>
            </w:r>
            <w:r w:rsidRPr="00F40B44">
              <w:rPr>
                <w:sz w:val="24"/>
                <w:szCs w:val="24"/>
              </w:rPr>
              <w:t>piattaforma</w:t>
            </w:r>
            <w:r w:rsidRPr="00F40B44">
              <w:rPr>
                <w:spacing w:val="-2"/>
                <w:sz w:val="24"/>
                <w:szCs w:val="24"/>
              </w:rPr>
              <w:t xml:space="preserve"> FUTURA</w:t>
            </w:r>
            <w:r w:rsidRPr="00F40B44">
              <w:rPr>
                <w:sz w:val="24"/>
                <w:szCs w:val="24"/>
              </w:rPr>
              <w:t xml:space="preserve"> </w:t>
            </w:r>
          </w:p>
        </w:tc>
        <w:tc>
          <w:tcPr>
            <w:tcW w:w="508" w:type="pct"/>
            <w:shd w:val="clear" w:color="auto" w:fill="auto"/>
          </w:tcPr>
          <w:p w14:paraId="1DF6CF5D" w14:textId="77777777" w:rsidR="000F1189" w:rsidRPr="00F40B44" w:rsidRDefault="000F1189" w:rsidP="00AD4DB0">
            <w:pPr>
              <w:pStyle w:val="TableParagraph"/>
              <w:ind w:right="76" w:hanging="2"/>
              <w:jc w:val="center"/>
              <w:rPr>
                <w:b/>
                <w:spacing w:val="-4"/>
                <w:sz w:val="24"/>
                <w:szCs w:val="24"/>
              </w:rPr>
            </w:pPr>
            <w:proofErr w:type="spellStart"/>
            <w:r w:rsidRPr="00F40B44">
              <w:rPr>
                <w:b/>
                <w:sz w:val="24"/>
                <w:szCs w:val="24"/>
              </w:rPr>
              <w:t>pt</w:t>
            </w:r>
            <w:proofErr w:type="spellEnd"/>
            <w:r w:rsidRPr="00F40B44">
              <w:rPr>
                <w:b/>
                <w:sz w:val="24"/>
                <w:szCs w:val="24"/>
              </w:rPr>
              <w:t>.</w:t>
            </w:r>
            <w:r w:rsidRPr="00F40B44">
              <w:rPr>
                <w:b/>
                <w:spacing w:val="-3"/>
                <w:sz w:val="24"/>
                <w:szCs w:val="24"/>
              </w:rPr>
              <w:t xml:space="preserve"> 10</w:t>
            </w:r>
          </w:p>
        </w:tc>
        <w:tc>
          <w:tcPr>
            <w:tcW w:w="799" w:type="pct"/>
          </w:tcPr>
          <w:p w14:paraId="7A1FEA39" w14:textId="77777777" w:rsidR="000F1189" w:rsidRPr="00F40B44" w:rsidRDefault="000F1189" w:rsidP="00AD4DB0">
            <w:pPr>
              <w:pStyle w:val="TableParagraph"/>
              <w:ind w:right="76" w:hanging="2"/>
              <w:jc w:val="center"/>
              <w:rPr>
                <w:b/>
                <w:sz w:val="24"/>
                <w:szCs w:val="24"/>
              </w:rPr>
            </w:pPr>
          </w:p>
        </w:tc>
        <w:tc>
          <w:tcPr>
            <w:tcW w:w="576" w:type="pct"/>
          </w:tcPr>
          <w:p w14:paraId="75148B7E" w14:textId="77777777" w:rsidR="000F1189" w:rsidRPr="00F40B44" w:rsidRDefault="000F1189" w:rsidP="00AD4DB0">
            <w:pPr>
              <w:pStyle w:val="TableParagraph"/>
              <w:ind w:right="76" w:hanging="2"/>
              <w:jc w:val="center"/>
              <w:rPr>
                <w:b/>
                <w:sz w:val="24"/>
                <w:szCs w:val="24"/>
              </w:rPr>
            </w:pPr>
          </w:p>
        </w:tc>
      </w:tr>
    </w:tbl>
    <w:p w14:paraId="1944F157" w14:textId="77777777" w:rsidR="00DE7CD4" w:rsidRPr="00F40B44" w:rsidRDefault="00DE7CD4" w:rsidP="00AD4DB0">
      <w:pPr>
        <w:rPr>
          <w:rFonts w:eastAsia="Arial"/>
          <w:b/>
          <w:sz w:val="24"/>
          <w:szCs w:val="24"/>
          <w:u w:val="single"/>
          <w:lang w:bidi="it-IT"/>
        </w:rPr>
      </w:pPr>
      <w:r w:rsidRPr="00F40B44">
        <w:rPr>
          <w:b/>
          <w:sz w:val="24"/>
          <w:szCs w:val="24"/>
          <w:u w:val="single"/>
        </w:rPr>
        <w:br w:type="page"/>
      </w:r>
    </w:p>
    <w:p w14:paraId="23C24292" w14:textId="77777777" w:rsidR="00EE7CBC" w:rsidRPr="00F40B44" w:rsidRDefault="00EE7CBC" w:rsidP="00AD4DB0">
      <w:pPr>
        <w:jc w:val="both"/>
        <w:rPr>
          <w:sz w:val="24"/>
          <w:szCs w:val="24"/>
        </w:rPr>
      </w:pPr>
      <w:r w:rsidRPr="00F40B44">
        <w:rPr>
          <w:noProof/>
          <w:sz w:val="24"/>
          <w:szCs w:val="24"/>
        </w:rPr>
        <w:lastRenderedPageBreak/>
        <w:drawing>
          <wp:inline distT="0" distB="0" distL="0" distR="0" wp14:anchorId="353DD263" wp14:editId="1FBCEFD7">
            <wp:extent cx="6210300" cy="1101654"/>
            <wp:effectExtent l="0" t="0" r="0" b="3810"/>
            <wp:docPr id="1243416793" name="Immagine 124341679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6E809688" w14:textId="77777777" w:rsidR="00EE7CBC" w:rsidRPr="00F40B44" w:rsidRDefault="00EE7CBC" w:rsidP="00AD4DB0">
      <w:pPr>
        <w:autoSpaceDE w:val="0"/>
        <w:autoSpaceDN w:val="0"/>
        <w:adjustRightInd w:val="0"/>
        <w:jc w:val="both"/>
        <w:rPr>
          <w:color w:val="000000"/>
          <w:sz w:val="24"/>
          <w:szCs w:val="24"/>
        </w:rPr>
      </w:pPr>
      <w:r w:rsidRPr="00F40B44">
        <w:rPr>
          <w:color w:val="000000"/>
          <w:sz w:val="24"/>
          <w:szCs w:val="24"/>
        </w:rPr>
        <w:t xml:space="preserve">                                                                                                                                </w:t>
      </w:r>
    </w:p>
    <w:p w14:paraId="561BC1C9" w14:textId="77777777" w:rsidR="00EE7CBC" w:rsidRPr="00F40B44" w:rsidRDefault="00EE7CBC" w:rsidP="00AD4DB0">
      <w:pPr>
        <w:widowControl w:val="0"/>
        <w:tabs>
          <w:tab w:val="left" w:pos="1733"/>
        </w:tabs>
        <w:autoSpaceDE w:val="0"/>
        <w:autoSpaceDN w:val="0"/>
        <w:rPr>
          <w:rFonts w:eastAsia="Calibri"/>
          <w:b/>
          <w:i/>
          <w:iCs/>
          <w:sz w:val="24"/>
          <w:szCs w:val="24"/>
          <w:lang w:eastAsia="en-US"/>
        </w:rPr>
      </w:pPr>
    </w:p>
    <w:p w14:paraId="01E628E5" w14:textId="116CD20A" w:rsidR="00EE7CBC" w:rsidRPr="00F40B44" w:rsidRDefault="00EE7CBC" w:rsidP="00AD4DB0">
      <w:pPr>
        <w:widowControl w:val="0"/>
        <w:tabs>
          <w:tab w:val="left" w:pos="1733"/>
        </w:tabs>
        <w:autoSpaceDE w:val="0"/>
        <w:autoSpaceDN w:val="0"/>
        <w:rPr>
          <w:rFonts w:eastAsia="Calibri"/>
          <w:b/>
          <w:i/>
          <w:iCs/>
          <w:sz w:val="24"/>
          <w:szCs w:val="24"/>
          <w:lang w:eastAsia="en-US"/>
        </w:rPr>
      </w:pPr>
      <w:r w:rsidRPr="00F40B44">
        <w:rPr>
          <w:rFonts w:eastAsia="Calibri"/>
          <w:b/>
          <w:i/>
          <w:iCs/>
          <w:sz w:val="24"/>
          <w:szCs w:val="24"/>
          <w:lang w:eastAsia="en-US"/>
        </w:rPr>
        <w:t xml:space="preserve">OGGETTO: DICHIARAZIONE DI INSUSSISTENZA CAUSE OSTATIVE PER IL RUOLO DI </w:t>
      </w:r>
      <w:r w:rsidR="006C10F5" w:rsidRPr="00F40B44">
        <w:rPr>
          <w:rFonts w:eastAsia="Calibri"/>
          <w:b/>
          <w:i/>
          <w:iCs/>
          <w:sz w:val="24"/>
          <w:szCs w:val="24"/>
          <w:lang w:eastAsia="en-US"/>
        </w:rPr>
        <w:t>ESPER</w:t>
      </w:r>
      <w:r w:rsidR="00734F76" w:rsidRPr="00F40B44">
        <w:rPr>
          <w:rFonts w:eastAsia="Calibri"/>
          <w:b/>
          <w:i/>
          <w:iCs/>
          <w:sz w:val="24"/>
          <w:szCs w:val="24"/>
          <w:lang w:eastAsia="en-US"/>
        </w:rPr>
        <w:t>T</w:t>
      </w:r>
      <w:r w:rsidR="00F16365" w:rsidRPr="00F40B44">
        <w:rPr>
          <w:rFonts w:eastAsia="Calibri"/>
          <w:b/>
          <w:i/>
          <w:iCs/>
          <w:sz w:val="24"/>
          <w:szCs w:val="24"/>
          <w:lang w:eastAsia="en-US"/>
        </w:rPr>
        <w:t>O</w:t>
      </w:r>
      <w:bookmarkStart w:id="0" w:name="_GoBack"/>
      <w:bookmarkEnd w:id="0"/>
    </w:p>
    <w:p w14:paraId="36A032D7" w14:textId="77777777" w:rsidR="00EE7CBC" w:rsidRPr="00F40B44" w:rsidRDefault="00EE7CBC" w:rsidP="00AD4DB0">
      <w:pPr>
        <w:widowControl w:val="0"/>
        <w:tabs>
          <w:tab w:val="left" w:pos="1733"/>
        </w:tabs>
        <w:autoSpaceDE w:val="0"/>
        <w:autoSpaceDN w:val="0"/>
        <w:rPr>
          <w:rFonts w:eastAsia="Calibri"/>
          <w:bCs/>
          <w:i/>
          <w:iCs/>
          <w:sz w:val="24"/>
          <w:szCs w:val="24"/>
          <w:lang w:eastAsia="en-US"/>
        </w:rPr>
      </w:pPr>
    </w:p>
    <w:p w14:paraId="3ACB3367" w14:textId="77777777" w:rsidR="00EE7CBC" w:rsidRPr="00F40B44" w:rsidRDefault="00EE7CBC" w:rsidP="00AD4DB0">
      <w:pPr>
        <w:keepNext/>
        <w:keepLines/>
        <w:widowControl w:val="0"/>
        <w:jc w:val="center"/>
        <w:outlineLvl w:val="5"/>
        <w:rPr>
          <w:rFonts w:eastAsia="Arial"/>
          <w:b/>
          <w:bCs/>
          <w:sz w:val="24"/>
          <w:szCs w:val="24"/>
        </w:rPr>
      </w:pPr>
    </w:p>
    <w:p w14:paraId="207FD355" w14:textId="77777777" w:rsidR="00EE7CBC" w:rsidRPr="00F40B44" w:rsidRDefault="00EE7CBC" w:rsidP="00AD4DB0">
      <w:pPr>
        <w:keepNext/>
        <w:keepLines/>
        <w:widowControl w:val="0"/>
        <w:outlineLvl w:val="5"/>
        <w:rPr>
          <w:rFonts w:eastAsia="Arial"/>
          <w:b/>
          <w:bCs/>
          <w:sz w:val="24"/>
          <w:szCs w:val="24"/>
        </w:rPr>
      </w:pPr>
      <w:r w:rsidRPr="00F40B44">
        <w:rPr>
          <w:rFonts w:eastAsia="Arial"/>
          <w:b/>
          <w:bCs/>
          <w:sz w:val="24"/>
          <w:szCs w:val="24"/>
        </w:rPr>
        <w:t>Il sottoscritto __________________________________</w:t>
      </w:r>
      <w:r w:rsidRPr="00F40B44">
        <w:rPr>
          <w:sz w:val="24"/>
          <w:szCs w:val="24"/>
        </w:rPr>
        <w:t xml:space="preserve"> </w:t>
      </w:r>
    </w:p>
    <w:p w14:paraId="62DB2058" w14:textId="77777777" w:rsidR="00EE7CBC" w:rsidRPr="00F40B44" w:rsidRDefault="00EE7CBC" w:rsidP="00AD4DB0">
      <w:pPr>
        <w:keepNext/>
        <w:keepLines/>
        <w:widowControl w:val="0"/>
        <w:outlineLvl w:val="5"/>
        <w:rPr>
          <w:rFonts w:eastAsia="Arial"/>
          <w:b/>
          <w:bCs/>
          <w:sz w:val="24"/>
          <w:szCs w:val="24"/>
        </w:rPr>
      </w:pPr>
    </w:p>
    <w:p w14:paraId="0B74C037" w14:textId="77777777" w:rsidR="00EE7CBC" w:rsidRPr="00F40B44" w:rsidRDefault="00EE7CBC" w:rsidP="00AD4DB0">
      <w:pPr>
        <w:keepNext/>
        <w:keepLines/>
        <w:widowControl w:val="0"/>
        <w:outlineLvl w:val="5"/>
        <w:rPr>
          <w:rFonts w:eastAsia="Arial"/>
          <w:b/>
          <w:bCs/>
          <w:sz w:val="24"/>
          <w:szCs w:val="24"/>
        </w:rPr>
      </w:pPr>
      <w:r w:rsidRPr="00F40B44">
        <w:rPr>
          <w:rFonts w:eastAsia="Arial"/>
          <w:b/>
          <w:bCs/>
          <w:sz w:val="24"/>
          <w:szCs w:val="24"/>
        </w:rPr>
        <w:t xml:space="preserve"> Nato a _______________ il______________ residente a_____________ Provincia di _________</w:t>
      </w:r>
    </w:p>
    <w:p w14:paraId="18FEB535" w14:textId="77777777" w:rsidR="00EE7CBC" w:rsidRPr="00F40B44" w:rsidRDefault="00EE7CBC" w:rsidP="00AD4DB0">
      <w:pPr>
        <w:keepNext/>
        <w:keepLines/>
        <w:widowControl w:val="0"/>
        <w:outlineLvl w:val="5"/>
        <w:rPr>
          <w:rFonts w:eastAsia="Arial"/>
          <w:b/>
          <w:bCs/>
          <w:sz w:val="24"/>
          <w:szCs w:val="24"/>
        </w:rPr>
      </w:pPr>
    </w:p>
    <w:p w14:paraId="7E7A60B5" w14:textId="77777777" w:rsidR="00EE7CBC" w:rsidRPr="00F40B44" w:rsidRDefault="00EE7CBC" w:rsidP="00AD4DB0">
      <w:pPr>
        <w:keepNext/>
        <w:keepLines/>
        <w:widowControl w:val="0"/>
        <w:outlineLvl w:val="5"/>
        <w:rPr>
          <w:rFonts w:eastAsia="Arial"/>
          <w:b/>
          <w:bCs/>
          <w:sz w:val="24"/>
          <w:szCs w:val="24"/>
        </w:rPr>
      </w:pPr>
      <w:r w:rsidRPr="00F40B44">
        <w:rPr>
          <w:rFonts w:eastAsia="Arial"/>
          <w:b/>
          <w:bCs/>
          <w:sz w:val="24"/>
          <w:szCs w:val="24"/>
        </w:rPr>
        <w:t xml:space="preserve"> Via________________________________________________ Codice Fiscale __________________ </w:t>
      </w:r>
    </w:p>
    <w:p w14:paraId="37DCF145" w14:textId="77777777" w:rsidR="00EE7CBC" w:rsidRPr="00F40B44" w:rsidRDefault="00EE7CBC" w:rsidP="00AD4DB0">
      <w:pPr>
        <w:keepNext/>
        <w:keepLines/>
        <w:widowControl w:val="0"/>
        <w:outlineLvl w:val="5"/>
        <w:rPr>
          <w:rFonts w:eastAsia="Arial"/>
          <w:b/>
          <w:bCs/>
          <w:sz w:val="24"/>
          <w:szCs w:val="24"/>
        </w:rPr>
      </w:pPr>
    </w:p>
    <w:p w14:paraId="3220C51A" w14:textId="77777777" w:rsidR="00EE7CBC" w:rsidRPr="00F40B44" w:rsidRDefault="00EE7CBC" w:rsidP="00AD4DB0">
      <w:pPr>
        <w:keepNext/>
        <w:keepLines/>
        <w:widowControl w:val="0"/>
        <w:outlineLvl w:val="5"/>
        <w:rPr>
          <w:rFonts w:eastAsia="Arial"/>
          <w:b/>
          <w:bCs/>
          <w:sz w:val="24"/>
          <w:szCs w:val="24"/>
        </w:rPr>
      </w:pPr>
      <w:r w:rsidRPr="00F40B44">
        <w:rPr>
          <w:rFonts w:eastAsia="Arial"/>
          <w:b/>
          <w:bCs/>
          <w:sz w:val="24"/>
          <w:szCs w:val="24"/>
        </w:rPr>
        <w:t>Partecipante alla selezione in qualità di ______________________________ nel progetto di cui in oggetto</w:t>
      </w:r>
    </w:p>
    <w:p w14:paraId="2E36328A" w14:textId="77777777" w:rsidR="00EE7CBC" w:rsidRPr="00F40B44" w:rsidRDefault="00EE7CBC" w:rsidP="00AD4DB0">
      <w:pPr>
        <w:keepNext/>
        <w:keepLines/>
        <w:widowControl w:val="0"/>
        <w:outlineLvl w:val="5"/>
        <w:rPr>
          <w:rFonts w:eastAsia="Arial"/>
          <w:bCs/>
          <w:sz w:val="24"/>
          <w:szCs w:val="24"/>
        </w:rPr>
      </w:pPr>
    </w:p>
    <w:p w14:paraId="703DA588" w14:textId="77777777" w:rsidR="00EE7CBC" w:rsidRPr="00F40B44" w:rsidRDefault="00EE7CBC" w:rsidP="00AD4DB0">
      <w:pPr>
        <w:spacing w:before="120" w:after="120"/>
        <w:jc w:val="center"/>
        <w:outlineLvl w:val="0"/>
        <w:rPr>
          <w:b/>
          <w:sz w:val="24"/>
          <w:szCs w:val="24"/>
        </w:rPr>
      </w:pPr>
      <w:r w:rsidRPr="00F40B44">
        <w:rPr>
          <w:b/>
          <w:sz w:val="24"/>
          <w:szCs w:val="24"/>
        </w:rPr>
        <w:t>DICHIARA</w:t>
      </w:r>
    </w:p>
    <w:p w14:paraId="0804449A" w14:textId="77777777" w:rsidR="00EE7CBC" w:rsidRPr="00F40B44" w:rsidRDefault="00EE7CBC" w:rsidP="00AD4DB0">
      <w:pPr>
        <w:spacing w:before="120" w:after="120"/>
        <w:jc w:val="center"/>
        <w:outlineLvl w:val="0"/>
        <w:rPr>
          <w:b/>
          <w:sz w:val="24"/>
          <w:szCs w:val="24"/>
        </w:rPr>
      </w:pPr>
    </w:p>
    <w:p w14:paraId="26C87488" w14:textId="77777777" w:rsidR="00EE7CBC" w:rsidRPr="00F40B44" w:rsidRDefault="00EE7CBC" w:rsidP="00AD4DB0">
      <w:pPr>
        <w:spacing w:before="120" w:after="120"/>
        <w:jc w:val="both"/>
        <w:rPr>
          <w:b/>
          <w:sz w:val="24"/>
          <w:szCs w:val="24"/>
        </w:rPr>
      </w:pPr>
      <w:r w:rsidRPr="00F40B44">
        <w:rPr>
          <w:b/>
          <w:sz w:val="24"/>
          <w:szCs w:val="24"/>
        </w:rPr>
        <w:t xml:space="preserve">ai sensi dell’art. 75 del </w:t>
      </w:r>
      <w:proofErr w:type="spellStart"/>
      <w:r w:rsidRPr="00F40B44">
        <w:rPr>
          <w:b/>
          <w:sz w:val="24"/>
          <w:szCs w:val="24"/>
        </w:rPr>
        <w:t>d.P.R.</w:t>
      </w:r>
      <w:proofErr w:type="spellEnd"/>
      <w:r w:rsidRPr="00F40B44">
        <w:rPr>
          <w:b/>
          <w:sz w:val="24"/>
          <w:szCs w:val="24"/>
        </w:rPr>
        <w:t xml:space="preserve"> n. 445 del 28 dicembre 2000 consapevole degli artt. 46 e 47 del </w:t>
      </w:r>
      <w:proofErr w:type="spellStart"/>
      <w:r w:rsidRPr="00F40B44">
        <w:rPr>
          <w:b/>
          <w:sz w:val="24"/>
          <w:szCs w:val="24"/>
        </w:rPr>
        <w:t>d.P.R.</w:t>
      </w:r>
      <w:proofErr w:type="spellEnd"/>
      <w:r w:rsidRPr="00F40B44">
        <w:rPr>
          <w:b/>
          <w:sz w:val="24"/>
          <w:szCs w:val="24"/>
        </w:rPr>
        <w:t xml:space="preserve"> n. 445 del 28 dicembre 2000:</w:t>
      </w:r>
    </w:p>
    <w:p w14:paraId="732B3BCD" w14:textId="77777777" w:rsidR="00EE7CBC" w:rsidRPr="00F40B44" w:rsidRDefault="00EE7CBC" w:rsidP="00AD4DB0">
      <w:pPr>
        <w:spacing w:before="120" w:after="120"/>
        <w:jc w:val="both"/>
        <w:rPr>
          <w:b/>
          <w:sz w:val="24"/>
          <w:szCs w:val="24"/>
        </w:rPr>
      </w:pPr>
    </w:p>
    <w:p w14:paraId="5CA222BA" w14:textId="77777777" w:rsidR="00EE7CBC" w:rsidRPr="00F40B44" w:rsidRDefault="00EE7CBC" w:rsidP="00AD4DB0">
      <w:pPr>
        <w:numPr>
          <w:ilvl w:val="0"/>
          <w:numId w:val="31"/>
        </w:numPr>
        <w:spacing w:before="120" w:after="120"/>
        <w:contextualSpacing/>
        <w:jc w:val="both"/>
        <w:rPr>
          <w:sz w:val="24"/>
          <w:szCs w:val="24"/>
        </w:rPr>
      </w:pPr>
      <w:r w:rsidRPr="00F40B44">
        <w:rPr>
          <w:sz w:val="24"/>
          <w:szCs w:val="24"/>
        </w:rPr>
        <w:t xml:space="preserve">non trovarsi in situazione di incompatibilità, ai sensi di quanto previsto dal d.lgs. n. 39/2013 e dall’art. 53, del d.lgs. n. 165/2001; </w:t>
      </w:r>
    </w:p>
    <w:p w14:paraId="531B3221" w14:textId="77777777" w:rsidR="00EE7CBC" w:rsidRPr="00F40B44" w:rsidRDefault="00EE7CBC" w:rsidP="00AD4DB0">
      <w:pPr>
        <w:spacing w:before="120" w:after="120"/>
        <w:ind w:left="720"/>
        <w:contextualSpacing/>
        <w:jc w:val="both"/>
        <w:rPr>
          <w:sz w:val="24"/>
          <w:szCs w:val="24"/>
        </w:rPr>
      </w:pPr>
    </w:p>
    <w:p w14:paraId="555EFFCB" w14:textId="77777777" w:rsidR="00EE7CBC" w:rsidRPr="00F40B44" w:rsidRDefault="00EE7CBC" w:rsidP="00AD4DB0">
      <w:pPr>
        <w:numPr>
          <w:ilvl w:val="0"/>
          <w:numId w:val="31"/>
        </w:numPr>
        <w:spacing w:before="120" w:after="120"/>
        <w:contextualSpacing/>
        <w:jc w:val="both"/>
        <w:rPr>
          <w:sz w:val="24"/>
          <w:szCs w:val="24"/>
        </w:rPr>
      </w:pPr>
      <w:r w:rsidRPr="00F40B44">
        <w:rPr>
          <w:sz w:val="24"/>
          <w:szCs w:val="24"/>
        </w:rPr>
        <w:t xml:space="preserve">di non avere, direttamente o indirettamente, un interesse finanziario, economico o altro interesse personale nel procedimento in esame ai sensi e per gli effetti di quanto  </w:t>
      </w:r>
    </w:p>
    <w:p w14:paraId="3887E67D" w14:textId="77777777" w:rsidR="00EE7CBC" w:rsidRPr="00F40B44" w:rsidRDefault="00EE7CBC" w:rsidP="00AD4DB0">
      <w:pPr>
        <w:numPr>
          <w:ilvl w:val="0"/>
          <w:numId w:val="32"/>
        </w:numPr>
        <w:autoSpaceDE w:val="0"/>
        <w:autoSpaceDN w:val="0"/>
        <w:adjustRightInd w:val="0"/>
        <w:spacing w:before="120" w:after="120"/>
        <w:contextualSpacing/>
        <w:jc w:val="both"/>
        <w:rPr>
          <w:sz w:val="24"/>
          <w:szCs w:val="24"/>
        </w:rPr>
      </w:pPr>
      <w:r w:rsidRPr="00F40B44">
        <w:rPr>
          <w:sz w:val="24"/>
          <w:szCs w:val="24"/>
        </w:rPr>
        <w:t>non coinvolge interessi propri;</w:t>
      </w:r>
    </w:p>
    <w:p w14:paraId="50A217C9" w14:textId="77777777" w:rsidR="00EE7CBC" w:rsidRPr="00F40B44" w:rsidRDefault="00EE7CBC" w:rsidP="00AD4DB0">
      <w:pPr>
        <w:numPr>
          <w:ilvl w:val="0"/>
          <w:numId w:val="32"/>
        </w:numPr>
        <w:autoSpaceDE w:val="0"/>
        <w:autoSpaceDN w:val="0"/>
        <w:adjustRightInd w:val="0"/>
        <w:spacing w:before="120" w:after="120"/>
        <w:contextualSpacing/>
        <w:jc w:val="both"/>
        <w:rPr>
          <w:sz w:val="24"/>
          <w:szCs w:val="24"/>
        </w:rPr>
      </w:pPr>
      <w:r w:rsidRPr="00F40B44">
        <w:rPr>
          <w:sz w:val="24"/>
          <w:szCs w:val="24"/>
        </w:rPr>
        <w:t>non coinvolge interessi di parenti, affini entro il secondo grado, del coniuge o di conviventi, oppure di persone con le quali abbia rapporti di frequentazione abituale;</w:t>
      </w:r>
    </w:p>
    <w:p w14:paraId="757753B5" w14:textId="77777777" w:rsidR="00EE7CBC" w:rsidRPr="00F40B44" w:rsidRDefault="00EE7CBC" w:rsidP="00AD4DB0">
      <w:pPr>
        <w:numPr>
          <w:ilvl w:val="0"/>
          <w:numId w:val="32"/>
        </w:numPr>
        <w:autoSpaceDE w:val="0"/>
        <w:autoSpaceDN w:val="0"/>
        <w:adjustRightInd w:val="0"/>
        <w:spacing w:before="120" w:after="120"/>
        <w:contextualSpacing/>
        <w:jc w:val="both"/>
        <w:rPr>
          <w:sz w:val="24"/>
          <w:szCs w:val="24"/>
        </w:rPr>
      </w:pPr>
      <w:r w:rsidRPr="00F40B44">
        <w:rPr>
          <w:sz w:val="24"/>
          <w:szCs w:val="24"/>
        </w:rPr>
        <w:t>non coinvolge interessi di soggetti od organizzazioni con cui egli o il coniuge abbia causa pendente o grave inimicizia o rapporti di credito o debito significativi;</w:t>
      </w:r>
    </w:p>
    <w:p w14:paraId="7DD330D9" w14:textId="77777777" w:rsidR="00EE7CBC" w:rsidRPr="00F40B44" w:rsidRDefault="00EE7CBC" w:rsidP="00AD4DB0">
      <w:pPr>
        <w:numPr>
          <w:ilvl w:val="0"/>
          <w:numId w:val="32"/>
        </w:numPr>
        <w:autoSpaceDE w:val="0"/>
        <w:autoSpaceDN w:val="0"/>
        <w:adjustRightInd w:val="0"/>
        <w:spacing w:before="120" w:after="120"/>
        <w:contextualSpacing/>
        <w:jc w:val="both"/>
        <w:rPr>
          <w:sz w:val="24"/>
          <w:szCs w:val="24"/>
        </w:rPr>
      </w:pPr>
      <w:r w:rsidRPr="00F40B44">
        <w:rPr>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F40B44" w:rsidRDefault="00EE7CBC" w:rsidP="00AD4DB0">
      <w:pPr>
        <w:autoSpaceDE w:val="0"/>
        <w:autoSpaceDN w:val="0"/>
        <w:adjustRightInd w:val="0"/>
        <w:spacing w:before="120" w:after="120"/>
        <w:ind w:left="1068"/>
        <w:contextualSpacing/>
        <w:jc w:val="both"/>
        <w:rPr>
          <w:sz w:val="24"/>
          <w:szCs w:val="24"/>
        </w:rPr>
      </w:pPr>
    </w:p>
    <w:p w14:paraId="42C11E91" w14:textId="77777777" w:rsidR="00EE7CBC" w:rsidRPr="00F40B44" w:rsidRDefault="00EE7CBC" w:rsidP="00AD4DB0">
      <w:pPr>
        <w:numPr>
          <w:ilvl w:val="0"/>
          <w:numId w:val="31"/>
        </w:numPr>
        <w:spacing w:after="120"/>
        <w:contextualSpacing/>
        <w:jc w:val="both"/>
        <w:rPr>
          <w:rFonts w:eastAsia="Calibri"/>
          <w:sz w:val="24"/>
          <w:szCs w:val="24"/>
        </w:rPr>
      </w:pPr>
      <w:r w:rsidRPr="00F40B44">
        <w:rPr>
          <w:rFonts w:eastAsia="Calibri"/>
          <w:sz w:val="24"/>
          <w:szCs w:val="24"/>
        </w:rPr>
        <w:t>che non sussistono diverse ragioni di opportunità che si frappongano al conferimento dell’incarico in questione;</w:t>
      </w:r>
    </w:p>
    <w:p w14:paraId="05BE7A72" w14:textId="77777777" w:rsidR="00EE7CBC" w:rsidRPr="00F40B44" w:rsidRDefault="00EE7CBC" w:rsidP="00AD4DB0">
      <w:pPr>
        <w:spacing w:after="120"/>
        <w:ind w:left="720"/>
        <w:contextualSpacing/>
        <w:jc w:val="both"/>
        <w:rPr>
          <w:rFonts w:eastAsia="Calibri"/>
          <w:sz w:val="24"/>
          <w:szCs w:val="24"/>
        </w:rPr>
      </w:pPr>
    </w:p>
    <w:p w14:paraId="776C0BC0" w14:textId="77777777" w:rsidR="00EE7CBC" w:rsidRPr="00F40B44" w:rsidRDefault="00EE7CBC" w:rsidP="00AD4DB0">
      <w:pPr>
        <w:numPr>
          <w:ilvl w:val="0"/>
          <w:numId w:val="31"/>
        </w:numPr>
        <w:spacing w:before="120" w:after="120"/>
        <w:contextualSpacing/>
        <w:jc w:val="both"/>
        <w:rPr>
          <w:rFonts w:eastAsiaTheme="minorHAnsi"/>
          <w:sz w:val="24"/>
          <w:szCs w:val="24"/>
        </w:rPr>
      </w:pPr>
      <w:r w:rsidRPr="00F40B44">
        <w:rPr>
          <w:sz w:val="24"/>
          <w:szCs w:val="24"/>
        </w:rPr>
        <w:t>di aver preso piena cognizione del D.M. 26 aprile 2022, n. 105, recante il Codice di Comportamento dei dipendenti del Ministero dell’istruzione e del merito;</w:t>
      </w:r>
    </w:p>
    <w:p w14:paraId="070BC8A1" w14:textId="77777777" w:rsidR="00EE7CBC" w:rsidRPr="00F40B44" w:rsidRDefault="00EE7CBC" w:rsidP="00AD4DB0">
      <w:pPr>
        <w:rPr>
          <w:rFonts w:eastAsia="Calibri"/>
          <w:sz w:val="24"/>
          <w:szCs w:val="24"/>
          <w:lang w:eastAsia="en-US"/>
        </w:rPr>
      </w:pPr>
    </w:p>
    <w:p w14:paraId="6A1C6FF9" w14:textId="77777777" w:rsidR="00EE7CBC" w:rsidRPr="00F40B44" w:rsidRDefault="00EE7CBC" w:rsidP="00AD4DB0">
      <w:pPr>
        <w:numPr>
          <w:ilvl w:val="0"/>
          <w:numId w:val="31"/>
        </w:numPr>
        <w:spacing w:before="120" w:after="120"/>
        <w:contextualSpacing/>
        <w:jc w:val="both"/>
        <w:rPr>
          <w:sz w:val="24"/>
          <w:szCs w:val="24"/>
        </w:rPr>
      </w:pPr>
      <w:r w:rsidRPr="00F40B44">
        <w:rPr>
          <w:sz w:val="24"/>
          <w:szCs w:val="24"/>
        </w:rPr>
        <w:t>di impegnarsi a comunicare tempestivamente all’Istituzione scolastica eventuali variazioni che dovessero intervenire nel corso dello svolgimento dell’incarico;</w:t>
      </w:r>
    </w:p>
    <w:p w14:paraId="60009918" w14:textId="77777777" w:rsidR="00EE7CBC" w:rsidRPr="00F40B44" w:rsidRDefault="00EE7CBC" w:rsidP="00AD4DB0">
      <w:pPr>
        <w:spacing w:before="120" w:after="120"/>
        <w:ind w:left="720"/>
        <w:contextualSpacing/>
        <w:jc w:val="both"/>
        <w:rPr>
          <w:sz w:val="24"/>
          <w:szCs w:val="24"/>
        </w:rPr>
      </w:pPr>
    </w:p>
    <w:p w14:paraId="11FE0E4E" w14:textId="77777777" w:rsidR="00EE7CBC" w:rsidRPr="00F40B44" w:rsidRDefault="00EE7CBC" w:rsidP="00AD4DB0">
      <w:pPr>
        <w:numPr>
          <w:ilvl w:val="0"/>
          <w:numId w:val="31"/>
        </w:numPr>
        <w:spacing w:before="120" w:after="120"/>
        <w:contextualSpacing/>
        <w:jc w:val="both"/>
        <w:rPr>
          <w:sz w:val="24"/>
          <w:szCs w:val="24"/>
        </w:rPr>
      </w:pPr>
      <w:r w:rsidRPr="00F40B44">
        <w:rPr>
          <w:sz w:val="24"/>
          <w:szCs w:val="24"/>
        </w:rPr>
        <w:t>di impegnarsi altresì a comunicare all’Istituzione scolastica qualsiasi altra circostanza sopravvenuta di carattere ostativo rispetto all’espletamento dell’incarico;</w:t>
      </w:r>
    </w:p>
    <w:p w14:paraId="354F4950" w14:textId="77777777" w:rsidR="00EE7CBC" w:rsidRPr="00F40B44" w:rsidRDefault="00EE7CBC" w:rsidP="00AD4DB0">
      <w:pPr>
        <w:spacing w:before="120" w:after="120"/>
        <w:ind w:left="720"/>
        <w:contextualSpacing/>
        <w:jc w:val="both"/>
        <w:rPr>
          <w:sz w:val="24"/>
          <w:szCs w:val="24"/>
        </w:rPr>
      </w:pPr>
    </w:p>
    <w:p w14:paraId="3DBC4BA4" w14:textId="77777777" w:rsidR="00EE7CBC" w:rsidRPr="00F40B44" w:rsidRDefault="00EE7CBC" w:rsidP="00AD4DB0">
      <w:pPr>
        <w:numPr>
          <w:ilvl w:val="0"/>
          <w:numId w:val="31"/>
        </w:numPr>
        <w:spacing w:before="120" w:after="120"/>
        <w:contextualSpacing/>
        <w:jc w:val="both"/>
        <w:rPr>
          <w:sz w:val="24"/>
          <w:szCs w:val="24"/>
        </w:rPr>
      </w:pPr>
      <w:r w:rsidRPr="00F40B44">
        <w:rPr>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BAEBAA6" w14:textId="77777777" w:rsidR="00EE7CBC" w:rsidRPr="00F40B44" w:rsidRDefault="00EE7CBC" w:rsidP="00AD4DB0">
      <w:pPr>
        <w:rPr>
          <w:rFonts w:eastAsiaTheme="minorEastAsia"/>
          <w:b/>
          <w:sz w:val="24"/>
          <w:szCs w:val="24"/>
        </w:rPr>
      </w:pPr>
    </w:p>
    <w:p w14:paraId="793B7DF8" w14:textId="77777777" w:rsidR="00EE7CBC" w:rsidRPr="00F40B44" w:rsidRDefault="00EE7CBC" w:rsidP="00AD4DB0">
      <w:pPr>
        <w:contextualSpacing/>
        <w:rPr>
          <w:b/>
          <w:sz w:val="24"/>
          <w:szCs w:val="24"/>
        </w:rPr>
      </w:pPr>
    </w:p>
    <w:p w14:paraId="7A5C831C" w14:textId="77777777" w:rsidR="00EE7CBC" w:rsidRPr="00F40B44" w:rsidRDefault="00EE7CBC" w:rsidP="00AD4DB0">
      <w:pPr>
        <w:contextualSpacing/>
        <w:rPr>
          <w:sz w:val="24"/>
          <w:szCs w:val="24"/>
        </w:rPr>
      </w:pPr>
    </w:p>
    <w:p w14:paraId="4A1EB84A" w14:textId="77777777" w:rsidR="00EE7CBC" w:rsidRPr="00F40B44" w:rsidRDefault="00EE7CBC" w:rsidP="00AD4DB0">
      <w:pPr>
        <w:tabs>
          <w:tab w:val="left" w:pos="6585"/>
        </w:tabs>
        <w:rPr>
          <w:rFonts w:eastAsia="Calibri"/>
          <w:sz w:val="24"/>
          <w:szCs w:val="24"/>
          <w:lang w:eastAsia="en-US"/>
        </w:rPr>
      </w:pPr>
      <w:r w:rsidRPr="00F40B44">
        <w:rPr>
          <w:rFonts w:eastAsia="Calibri"/>
          <w:sz w:val="24"/>
          <w:szCs w:val="24"/>
          <w:lang w:eastAsia="en-US"/>
        </w:rPr>
        <w:tab/>
      </w:r>
    </w:p>
    <w:p w14:paraId="1790D71C" w14:textId="77777777" w:rsidR="00EE7CBC" w:rsidRPr="00F40B44" w:rsidRDefault="00EE7CBC" w:rsidP="00AD4DB0">
      <w:pPr>
        <w:tabs>
          <w:tab w:val="left" w:pos="6585"/>
        </w:tabs>
        <w:rPr>
          <w:rFonts w:eastAsia="Calibri"/>
          <w:sz w:val="24"/>
          <w:szCs w:val="24"/>
          <w:lang w:eastAsia="en-US"/>
        </w:rPr>
      </w:pPr>
      <w:r w:rsidRPr="00F40B44">
        <w:rPr>
          <w:rFonts w:eastAsia="Calibri"/>
          <w:sz w:val="24"/>
          <w:szCs w:val="24"/>
          <w:lang w:eastAsia="en-US"/>
        </w:rPr>
        <w:t xml:space="preserve">                                                                                                                               </w:t>
      </w:r>
      <w:r w:rsidRPr="00F40B44">
        <w:rPr>
          <w:rFonts w:eastAsia="Calibri"/>
          <w:sz w:val="24"/>
          <w:szCs w:val="24"/>
          <w:lang w:eastAsia="en-US"/>
        </w:rPr>
        <w:tab/>
        <w:t xml:space="preserve">        Firmato</w:t>
      </w:r>
    </w:p>
    <w:p w14:paraId="2A991A0D" w14:textId="77777777" w:rsidR="00EE7CBC" w:rsidRPr="00F40B44" w:rsidRDefault="00EE7CBC" w:rsidP="00AD4DB0">
      <w:pPr>
        <w:tabs>
          <w:tab w:val="left" w:pos="6585"/>
        </w:tabs>
        <w:rPr>
          <w:rFonts w:eastAsia="Calibri"/>
          <w:sz w:val="24"/>
          <w:szCs w:val="24"/>
          <w:lang w:eastAsia="en-US"/>
        </w:rPr>
      </w:pPr>
    </w:p>
    <w:p w14:paraId="4E892622" w14:textId="77777777" w:rsidR="00EE7CBC" w:rsidRPr="00F40B44" w:rsidRDefault="00EE7CBC" w:rsidP="00AD4DB0">
      <w:pPr>
        <w:tabs>
          <w:tab w:val="left" w:pos="6585"/>
        </w:tabs>
        <w:rPr>
          <w:rFonts w:eastAsia="Calibri"/>
          <w:sz w:val="24"/>
          <w:szCs w:val="24"/>
          <w:lang w:eastAsia="en-US"/>
        </w:rPr>
      </w:pPr>
      <w:r w:rsidRPr="00F40B44">
        <w:rPr>
          <w:rFonts w:eastAsia="Calibri"/>
          <w:sz w:val="24"/>
          <w:szCs w:val="24"/>
          <w:lang w:eastAsia="en-US"/>
        </w:rPr>
        <w:tab/>
        <w:t>__________________</w:t>
      </w:r>
    </w:p>
    <w:p w14:paraId="7E88D624" w14:textId="77777777" w:rsidR="00EE7CBC" w:rsidRPr="00F40B44" w:rsidRDefault="00EE7CBC" w:rsidP="00AD4DB0">
      <w:pPr>
        <w:rPr>
          <w:rFonts w:eastAsia="Calibri"/>
          <w:sz w:val="24"/>
          <w:szCs w:val="24"/>
          <w:lang w:eastAsia="en-US"/>
        </w:rPr>
      </w:pPr>
    </w:p>
    <w:p w14:paraId="628C2394" w14:textId="77777777" w:rsidR="00EE7CBC" w:rsidRPr="00F40B44" w:rsidRDefault="00EE7CBC" w:rsidP="00AD4DB0">
      <w:pPr>
        <w:spacing w:after="200"/>
        <w:contextualSpacing/>
        <w:mirrorIndents/>
        <w:rPr>
          <w:rFonts w:eastAsiaTheme="minorHAnsi"/>
          <w:i/>
          <w:sz w:val="24"/>
          <w:szCs w:val="24"/>
          <w:lang w:eastAsia="en-US"/>
        </w:rPr>
      </w:pPr>
    </w:p>
    <w:p w14:paraId="0C9F18E2" w14:textId="77777777" w:rsidR="00EE7CBC" w:rsidRPr="00F40B44" w:rsidRDefault="00EE7CBC" w:rsidP="00AD4DB0">
      <w:pPr>
        <w:autoSpaceDE w:val="0"/>
        <w:spacing w:after="200"/>
        <w:mirrorIndents/>
        <w:rPr>
          <w:rFonts w:eastAsiaTheme="minorEastAsia"/>
          <w:sz w:val="24"/>
          <w:szCs w:val="24"/>
        </w:rPr>
      </w:pPr>
    </w:p>
    <w:sectPr w:rsidR="00EE7CBC" w:rsidRPr="00F40B44" w:rsidSect="002A7D81">
      <w:headerReference w:type="default" r:id="rId13"/>
      <w:footerReference w:type="even" r:id="rId14"/>
      <w:footerReference w:type="default" r:id="rId15"/>
      <w:pgSz w:w="11907" w:h="16839" w:code="9"/>
      <w:pgMar w:top="993" w:right="1134" w:bottom="568" w:left="993" w:header="567" w:footer="879"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24175" w14:textId="77777777" w:rsidR="000F1189" w:rsidRDefault="000F1189">
      <w:r>
        <w:separator/>
      </w:r>
    </w:p>
  </w:endnote>
  <w:endnote w:type="continuationSeparator" w:id="0">
    <w:p w14:paraId="2ED1839C" w14:textId="77777777" w:rsidR="000F1189" w:rsidRDefault="000F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1DA19" w14:textId="730C12AD" w:rsidR="000F1189" w:rsidRDefault="000F118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6</w:t>
    </w:r>
    <w:r>
      <w:rPr>
        <w:rStyle w:val="Numeropagina"/>
      </w:rPr>
      <w:fldChar w:fldCharType="end"/>
    </w:r>
  </w:p>
  <w:p w14:paraId="6A38DBDA" w14:textId="77777777" w:rsidR="000F1189" w:rsidRDefault="000F1189">
    <w:pPr>
      <w:pStyle w:val="Pidipagina"/>
    </w:pPr>
  </w:p>
  <w:p w14:paraId="055F06A6" w14:textId="77777777" w:rsidR="000F1189" w:rsidRDefault="000F1189"/>
  <w:p w14:paraId="7982F905" w14:textId="77777777" w:rsidR="000F1189" w:rsidRDefault="000F118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99777" w14:textId="24395C5D" w:rsidR="000F1189" w:rsidRDefault="000F118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A7D81">
      <w:rPr>
        <w:rStyle w:val="Numeropagina"/>
        <w:noProof/>
      </w:rPr>
      <w:t>7</w:t>
    </w:r>
    <w:r>
      <w:rPr>
        <w:rStyle w:val="Numeropagina"/>
      </w:rPr>
      <w:fldChar w:fldCharType="end"/>
    </w:r>
  </w:p>
  <w:p w14:paraId="2BBCCEC0" w14:textId="77777777" w:rsidR="000F1189" w:rsidRDefault="000F1189" w:rsidP="002318F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03490" w14:textId="77777777" w:rsidR="000F1189" w:rsidRDefault="000F1189">
      <w:r>
        <w:separator/>
      </w:r>
    </w:p>
  </w:footnote>
  <w:footnote w:type="continuationSeparator" w:id="0">
    <w:p w14:paraId="3589D340" w14:textId="77777777" w:rsidR="000F1189" w:rsidRDefault="000F11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F9386" w14:textId="4176A60E" w:rsidR="000F1189" w:rsidRDefault="000F1189">
    <w:pPr>
      <w:pStyle w:val="Intestazione"/>
    </w:pPr>
    <w:r w:rsidRPr="00944F05">
      <w:rPr>
        <w:noProof/>
        <w:sz w:val="24"/>
        <w:szCs w:val="24"/>
      </w:rPr>
      <w:drawing>
        <wp:inline distT="0" distB="0" distL="0" distR="0" wp14:anchorId="7FCD518E" wp14:editId="17A0861C">
          <wp:extent cx="6210300" cy="1101090"/>
          <wp:effectExtent l="0" t="0" r="0" b="3810"/>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11010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A86593F"/>
    <w:multiLevelType w:val="hybridMultilevel"/>
    <w:tmpl w:val="185E22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BB42554"/>
    <w:multiLevelType w:val="hybridMultilevel"/>
    <w:tmpl w:val="5BEE3B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6CD5C73"/>
    <w:multiLevelType w:val="hybridMultilevel"/>
    <w:tmpl w:val="E33639A8"/>
    <w:lvl w:ilvl="0" w:tplc="FA6A6860">
      <w:numFmt w:val="bullet"/>
      <w:lvlText w:val="-"/>
      <w:lvlJc w:val="left"/>
      <w:pPr>
        <w:ind w:left="720" w:hanging="36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CFF1BB6"/>
    <w:multiLevelType w:val="hybridMultilevel"/>
    <w:tmpl w:val="FC3AF138"/>
    <w:lvl w:ilvl="0" w:tplc="FA6A6860">
      <w:numFmt w:val="bullet"/>
      <w:lvlText w:val="-"/>
      <w:lvlJc w:val="left"/>
      <w:pPr>
        <w:ind w:left="720" w:hanging="36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7CF6C38"/>
    <w:multiLevelType w:val="hybridMultilevel"/>
    <w:tmpl w:val="D054DEE2"/>
    <w:lvl w:ilvl="0" w:tplc="B00069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6"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9" w15:restartNumberingAfterBreak="0">
    <w:nsid w:val="389A19AB"/>
    <w:multiLevelType w:val="hybridMultilevel"/>
    <w:tmpl w:val="2EFA85A4"/>
    <w:lvl w:ilvl="0" w:tplc="66C615D0">
      <w:start w:val="1"/>
      <w:numFmt w:val="decimal"/>
      <w:lvlText w:val="%1)"/>
      <w:lvlJc w:val="left"/>
      <w:pPr>
        <w:ind w:left="358" w:hanging="360"/>
      </w:pPr>
      <w:rPr>
        <w:rFonts w:hint="default"/>
      </w:rPr>
    </w:lvl>
    <w:lvl w:ilvl="1" w:tplc="04100019" w:tentative="1">
      <w:start w:val="1"/>
      <w:numFmt w:val="lowerLetter"/>
      <w:lvlText w:val="%2."/>
      <w:lvlJc w:val="left"/>
      <w:pPr>
        <w:ind w:left="1078" w:hanging="360"/>
      </w:pPr>
    </w:lvl>
    <w:lvl w:ilvl="2" w:tplc="0410001B" w:tentative="1">
      <w:start w:val="1"/>
      <w:numFmt w:val="lowerRoman"/>
      <w:lvlText w:val="%3."/>
      <w:lvlJc w:val="right"/>
      <w:pPr>
        <w:ind w:left="1798" w:hanging="180"/>
      </w:pPr>
    </w:lvl>
    <w:lvl w:ilvl="3" w:tplc="0410000F" w:tentative="1">
      <w:start w:val="1"/>
      <w:numFmt w:val="decimal"/>
      <w:lvlText w:val="%4."/>
      <w:lvlJc w:val="left"/>
      <w:pPr>
        <w:ind w:left="2518" w:hanging="360"/>
      </w:pPr>
    </w:lvl>
    <w:lvl w:ilvl="4" w:tplc="04100019" w:tentative="1">
      <w:start w:val="1"/>
      <w:numFmt w:val="lowerLetter"/>
      <w:lvlText w:val="%5."/>
      <w:lvlJc w:val="left"/>
      <w:pPr>
        <w:ind w:left="3238" w:hanging="360"/>
      </w:pPr>
    </w:lvl>
    <w:lvl w:ilvl="5" w:tplc="0410001B" w:tentative="1">
      <w:start w:val="1"/>
      <w:numFmt w:val="lowerRoman"/>
      <w:lvlText w:val="%6."/>
      <w:lvlJc w:val="right"/>
      <w:pPr>
        <w:ind w:left="3958" w:hanging="180"/>
      </w:pPr>
    </w:lvl>
    <w:lvl w:ilvl="6" w:tplc="0410000F" w:tentative="1">
      <w:start w:val="1"/>
      <w:numFmt w:val="decimal"/>
      <w:lvlText w:val="%7."/>
      <w:lvlJc w:val="left"/>
      <w:pPr>
        <w:ind w:left="4678" w:hanging="360"/>
      </w:pPr>
    </w:lvl>
    <w:lvl w:ilvl="7" w:tplc="04100019" w:tentative="1">
      <w:start w:val="1"/>
      <w:numFmt w:val="lowerLetter"/>
      <w:lvlText w:val="%8."/>
      <w:lvlJc w:val="left"/>
      <w:pPr>
        <w:ind w:left="5398" w:hanging="360"/>
      </w:pPr>
    </w:lvl>
    <w:lvl w:ilvl="8" w:tplc="0410001B" w:tentative="1">
      <w:start w:val="1"/>
      <w:numFmt w:val="lowerRoman"/>
      <w:lvlText w:val="%9."/>
      <w:lvlJc w:val="right"/>
      <w:pPr>
        <w:ind w:left="6118" w:hanging="180"/>
      </w:pPr>
    </w:lvl>
  </w:abstractNum>
  <w:abstractNum w:abstractNumId="30"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31" w15:restartNumberingAfterBreak="0">
    <w:nsid w:val="3E6A2565"/>
    <w:multiLevelType w:val="hybridMultilevel"/>
    <w:tmpl w:val="F3F0E894"/>
    <w:lvl w:ilvl="0" w:tplc="27B47830">
      <w:start w:val="1"/>
      <w:numFmt w:val="bullet"/>
      <w:lvlText w:val=""/>
      <w:lvlJc w:val="left"/>
      <w:pPr>
        <w:ind w:left="1085" w:hanging="360"/>
      </w:pPr>
      <w:rPr>
        <w:rFonts w:ascii="Symbol" w:hAnsi="Symbol" w:hint="default"/>
        <w:sz w:val="20"/>
        <w:szCs w:val="20"/>
      </w:rPr>
    </w:lvl>
    <w:lvl w:ilvl="1" w:tplc="04100003" w:tentative="1">
      <w:start w:val="1"/>
      <w:numFmt w:val="bullet"/>
      <w:lvlText w:val="o"/>
      <w:lvlJc w:val="left"/>
      <w:pPr>
        <w:ind w:left="1805" w:hanging="360"/>
      </w:pPr>
      <w:rPr>
        <w:rFonts w:ascii="Courier New" w:hAnsi="Courier New" w:cs="Courier New" w:hint="default"/>
      </w:rPr>
    </w:lvl>
    <w:lvl w:ilvl="2" w:tplc="04100005" w:tentative="1">
      <w:start w:val="1"/>
      <w:numFmt w:val="bullet"/>
      <w:lvlText w:val=""/>
      <w:lvlJc w:val="left"/>
      <w:pPr>
        <w:ind w:left="2525" w:hanging="360"/>
      </w:pPr>
      <w:rPr>
        <w:rFonts w:ascii="Wingdings" w:hAnsi="Wingdings" w:hint="default"/>
      </w:rPr>
    </w:lvl>
    <w:lvl w:ilvl="3" w:tplc="04100001" w:tentative="1">
      <w:start w:val="1"/>
      <w:numFmt w:val="bullet"/>
      <w:lvlText w:val=""/>
      <w:lvlJc w:val="left"/>
      <w:pPr>
        <w:ind w:left="3245" w:hanging="360"/>
      </w:pPr>
      <w:rPr>
        <w:rFonts w:ascii="Symbol" w:hAnsi="Symbol" w:hint="default"/>
      </w:rPr>
    </w:lvl>
    <w:lvl w:ilvl="4" w:tplc="04100003" w:tentative="1">
      <w:start w:val="1"/>
      <w:numFmt w:val="bullet"/>
      <w:lvlText w:val="o"/>
      <w:lvlJc w:val="left"/>
      <w:pPr>
        <w:ind w:left="3965" w:hanging="360"/>
      </w:pPr>
      <w:rPr>
        <w:rFonts w:ascii="Courier New" w:hAnsi="Courier New" w:cs="Courier New" w:hint="default"/>
      </w:rPr>
    </w:lvl>
    <w:lvl w:ilvl="5" w:tplc="04100005" w:tentative="1">
      <w:start w:val="1"/>
      <w:numFmt w:val="bullet"/>
      <w:lvlText w:val=""/>
      <w:lvlJc w:val="left"/>
      <w:pPr>
        <w:ind w:left="4685" w:hanging="360"/>
      </w:pPr>
      <w:rPr>
        <w:rFonts w:ascii="Wingdings" w:hAnsi="Wingdings" w:hint="default"/>
      </w:rPr>
    </w:lvl>
    <w:lvl w:ilvl="6" w:tplc="04100001" w:tentative="1">
      <w:start w:val="1"/>
      <w:numFmt w:val="bullet"/>
      <w:lvlText w:val=""/>
      <w:lvlJc w:val="left"/>
      <w:pPr>
        <w:ind w:left="5405" w:hanging="360"/>
      </w:pPr>
      <w:rPr>
        <w:rFonts w:ascii="Symbol" w:hAnsi="Symbol" w:hint="default"/>
      </w:rPr>
    </w:lvl>
    <w:lvl w:ilvl="7" w:tplc="04100003" w:tentative="1">
      <w:start w:val="1"/>
      <w:numFmt w:val="bullet"/>
      <w:lvlText w:val="o"/>
      <w:lvlJc w:val="left"/>
      <w:pPr>
        <w:ind w:left="6125" w:hanging="360"/>
      </w:pPr>
      <w:rPr>
        <w:rFonts w:ascii="Courier New" w:hAnsi="Courier New" w:cs="Courier New" w:hint="default"/>
      </w:rPr>
    </w:lvl>
    <w:lvl w:ilvl="8" w:tplc="04100005" w:tentative="1">
      <w:start w:val="1"/>
      <w:numFmt w:val="bullet"/>
      <w:lvlText w:val=""/>
      <w:lvlJc w:val="left"/>
      <w:pPr>
        <w:ind w:left="6845" w:hanging="360"/>
      </w:pPr>
      <w:rPr>
        <w:rFonts w:ascii="Wingdings" w:hAnsi="Wingdings" w:hint="default"/>
      </w:rPr>
    </w:lvl>
  </w:abstractNum>
  <w:abstractNum w:abstractNumId="32"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34"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6"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2CD46A8"/>
    <w:multiLevelType w:val="hybridMultilevel"/>
    <w:tmpl w:val="C1C8BB7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8" w15:restartNumberingAfterBreak="0">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2" w15:restartNumberingAfterBreak="0">
    <w:nsid w:val="62B750E4"/>
    <w:multiLevelType w:val="hybridMultilevel"/>
    <w:tmpl w:val="DB3289F0"/>
    <w:lvl w:ilvl="0" w:tplc="5672B4C8">
      <w:start w:val="1"/>
      <w:numFmt w:val="decimal"/>
      <w:lvlText w:val="%1)"/>
      <w:lvlJc w:val="left"/>
      <w:pPr>
        <w:ind w:left="358" w:hanging="360"/>
      </w:pPr>
      <w:rPr>
        <w:rFonts w:hint="default"/>
      </w:rPr>
    </w:lvl>
    <w:lvl w:ilvl="1" w:tplc="04100019" w:tentative="1">
      <w:start w:val="1"/>
      <w:numFmt w:val="lowerLetter"/>
      <w:lvlText w:val="%2."/>
      <w:lvlJc w:val="left"/>
      <w:pPr>
        <w:ind w:left="1078" w:hanging="360"/>
      </w:pPr>
    </w:lvl>
    <w:lvl w:ilvl="2" w:tplc="0410001B" w:tentative="1">
      <w:start w:val="1"/>
      <w:numFmt w:val="lowerRoman"/>
      <w:lvlText w:val="%3."/>
      <w:lvlJc w:val="right"/>
      <w:pPr>
        <w:ind w:left="1798" w:hanging="180"/>
      </w:pPr>
    </w:lvl>
    <w:lvl w:ilvl="3" w:tplc="0410000F" w:tentative="1">
      <w:start w:val="1"/>
      <w:numFmt w:val="decimal"/>
      <w:lvlText w:val="%4."/>
      <w:lvlJc w:val="left"/>
      <w:pPr>
        <w:ind w:left="2518" w:hanging="360"/>
      </w:pPr>
    </w:lvl>
    <w:lvl w:ilvl="4" w:tplc="04100019" w:tentative="1">
      <w:start w:val="1"/>
      <w:numFmt w:val="lowerLetter"/>
      <w:lvlText w:val="%5."/>
      <w:lvlJc w:val="left"/>
      <w:pPr>
        <w:ind w:left="3238" w:hanging="360"/>
      </w:pPr>
    </w:lvl>
    <w:lvl w:ilvl="5" w:tplc="0410001B" w:tentative="1">
      <w:start w:val="1"/>
      <w:numFmt w:val="lowerRoman"/>
      <w:lvlText w:val="%6."/>
      <w:lvlJc w:val="right"/>
      <w:pPr>
        <w:ind w:left="3958" w:hanging="180"/>
      </w:pPr>
    </w:lvl>
    <w:lvl w:ilvl="6" w:tplc="0410000F" w:tentative="1">
      <w:start w:val="1"/>
      <w:numFmt w:val="decimal"/>
      <w:lvlText w:val="%7."/>
      <w:lvlJc w:val="left"/>
      <w:pPr>
        <w:ind w:left="4678" w:hanging="360"/>
      </w:pPr>
    </w:lvl>
    <w:lvl w:ilvl="7" w:tplc="04100019" w:tentative="1">
      <w:start w:val="1"/>
      <w:numFmt w:val="lowerLetter"/>
      <w:lvlText w:val="%8."/>
      <w:lvlJc w:val="left"/>
      <w:pPr>
        <w:ind w:left="5398" w:hanging="360"/>
      </w:pPr>
    </w:lvl>
    <w:lvl w:ilvl="8" w:tplc="0410001B" w:tentative="1">
      <w:start w:val="1"/>
      <w:numFmt w:val="lowerRoman"/>
      <w:lvlText w:val="%9."/>
      <w:lvlJc w:val="right"/>
      <w:pPr>
        <w:ind w:left="6118" w:hanging="180"/>
      </w:pPr>
    </w:lvl>
  </w:abstractNum>
  <w:abstractNum w:abstractNumId="43"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70C4AF0"/>
    <w:multiLevelType w:val="hybridMultilevel"/>
    <w:tmpl w:val="3724BDD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7"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6"/>
  </w:num>
  <w:num w:numId="3">
    <w:abstractNumId w:val="0"/>
  </w:num>
  <w:num w:numId="4">
    <w:abstractNumId w:val="1"/>
  </w:num>
  <w:num w:numId="5">
    <w:abstractNumId w:val="2"/>
  </w:num>
  <w:num w:numId="6">
    <w:abstractNumId w:val="17"/>
  </w:num>
  <w:num w:numId="7">
    <w:abstractNumId w:val="12"/>
  </w:num>
  <w:num w:numId="8">
    <w:abstractNumId w:val="33"/>
  </w:num>
  <w:num w:numId="9">
    <w:abstractNumId w:val="16"/>
  </w:num>
  <w:num w:numId="10">
    <w:abstractNumId w:val="47"/>
  </w:num>
  <w:num w:numId="11">
    <w:abstractNumId w:val="30"/>
  </w:num>
  <w:num w:numId="12">
    <w:abstractNumId w:val="7"/>
  </w:num>
  <w:num w:numId="13">
    <w:abstractNumId w:val="8"/>
  </w:num>
  <w:num w:numId="14">
    <w:abstractNumId w:val="5"/>
  </w:num>
  <w:num w:numId="15">
    <w:abstractNumId w:val="23"/>
  </w:num>
  <w:num w:numId="16">
    <w:abstractNumId w:val="44"/>
  </w:num>
  <w:num w:numId="17">
    <w:abstractNumId w:val="9"/>
  </w:num>
  <w:num w:numId="18">
    <w:abstractNumId w:val="32"/>
  </w:num>
  <w:num w:numId="19">
    <w:abstractNumId w:val="3"/>
  </w:num>
  <w:num w:numId="20">
    <w:abstractNumId w:val="4"/>
  </w:num>
  <w:num w:numId="21">
    <w:abstractNumId w:val="18"/>
  </w:num>
  <w:num w:numId="22">
    <w:abstractNumId w:val="20"/>
  </w:num>
  <w:num w:numId="23">
    <w:abstractNumId w:val="24"/>
  </w:num>
  <w:num w:numId="24">
    <w:abstractNumId w:val="36"/>
  </w:num>
  <w:num w:numId="25">
    <w:abstractNumId w:val="13"/>
  </w:num>
  <w:num w:numId="26">
    <w:abstractNumId w:val="39"/>
  </w:num>
  <w:num w:numId="27">
    <w:abstractNumId w:val="25"/>
  </w:num>
  <w:num w:numId="28">
    <w:abstractNumId w:val="35"/>
  </w:num>
  <w:num w:numId="29">
    <w:abstractNumId w:val="40"/>
  </w:num>
  <w:num w:numId="30">
    <w:abstractNumId w:val="43"/>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45"/>
  </w:num>
  <w:num w:numId="34">
    <w:abstractNumId w:val="41"/>
  </w:num>
  <w:num w:numId="35">
    <w:abstractNumId w:val="28"/>
  </w:num>
  <w:num w:numId="36">
    <w:abstractNumId w:val="27"/>
  </w:num>
  <w:num w:numId="37">
    <w:abstractNumId w:val="19"/>
  </w:num>
  <w:num w:numId="38">
    <w:abstractNumId w:val="21"/>
  </w:num>
  <w:num w:numId="39">
    <w:abstractNumId w:val="38"/>
  </w:num>
  <w:num w:numId="40">
    <w:abstractNumId w:val="11"/>
  </w:num>
  <w:num w:numId="41">
    <w:abstractNumId w:val="46"/>
  </w:num>
  <w:num w:numId="42">
    <w:abstractNumId w:val="10"/>
  </w:num>
  <w:num w:numId="43">
    <w:abstractNumId w:val="37"/>
  </w:num>
  <w:num w:numId="44">
    <w:abstractNumId w:val="22"/>
  </w:num>
  <w:num w:numId="45">
    <w:abstractNumId w:val="15"/>
  </w:num>
  <w:num w:numId="46">
    <w:abstractNumId w:val="14"/>
  </w:num>
  <w:num w:numId="47">
    <w:abstractNumId w:val="31"/>
  </w:num>
  <w:num w:numId="48">
    <w:abstractNumId w:val="29"/>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6B"/>
    <w:rsid w:val="00001ED4"/>
    <w:rsid w:val="00002828"/>
    <w:rsid w:val="00010D73"/>
    <w:rsid w:val="0001314D"/>
    <w:rsid w:val="0001428A"/>
    <w:rsid w:val="0001443F"/>
    <w:rsid w:val="00015D2C"/>
    <w:rsid w:val="00016658"/>
    <w:rsid w:val="0001778E"/>
    <w:rsid w:val="00021EB3"/>
    <w:rsid w:val="0002250F"/>
    <w:rsid w:val="00022BB3"/>
    <w:rsid w:val="000239CA"/>
    <w:rsid w:val="0003018C"/>
    <w:rsid w:val="000309DF"/>
    <w:rsid w:val="00031FEB"/>
    <w:rsid w:val="000371CE"/>
    <w:rsid w:val="0004033D"/>
    <w:rsid w:val="00040E99"/>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194"/>
    <w:rsid w:val="0007048C"/>
    <w:rsid w:val="000707BB"/>
    <w:rsid w:val="00072224"/>
    <w:rsid w:val="000736AB"/>
    <w:rsid w:val="00074CDD"/>
    <w:rsid w:val="0007706B"/>
    <w:rsid w:val="0008242F"/>
    <w:rsid w:val="00082B3F"/>
    <w:rsid w:val="000830B6"/>
    <w:rsid w:val="000857C6"/>
    <w:rsid w:val="00087094"/>
    <w:rsid w:val="00093B8A"/>
    <w:rsid w:val="00095FAC"/>
    <w:rsid w:val="000A19BA"/>
    <w:rsid w:val="000A2C09"/>
    <w:rsid w:val="000A40A3"/>
    <w:rsid w:val="000A74CB"/>
    <w:rsid w:val="000B0C7A"/>
    <w:rsid w:val="000B12C5"/>
    <w:rsid w:val="000B480F"/>
    <w:rsid w:val="000B6C44"/>
    <w:rsid w:val="000B7E48"/>
    <w:rsid w:val="000C0039"/>
    <w:rsid w:val="000C11ED"/>
    <w:rsid w:val="000C7368"/>
    <w:rsid w:val="000D133C"/>
    <w:rsid w:val="000D1AFB"/>
    <w:rsid w:val="000D5BE5"/>
    <w:rsid w:val="000E1E4D"/>
    <w:rsid w:val="000E246B"/>
    <w:rsid w:val="000E2CFB"/>
    <w:rsid w:val="000E3AA2"/>
    <w:rsid w:val="000E3AE1"/>
    <w:rsid w:val="000E446C"/>
    <w:rsid w:val="000F0CA0"/>
    <w:rsid w:val="000F1189"/>
    <w:rsid w:val="000F2156"/>
    <w:rsid w:val="000F4537"/>
    <w:rsid w:val="000F4D89"/>
    <w:rsid w:val="000F562F"/>
    <w:rsid w:val="000F5E3D"/>
    <w:rsid w:val="000F5F5D"/>
    <w:rsid w:val="000F6179"/>
    <w:rsid w:val="000F6876"/>
    <w:rsid w:val="000F7F3B"/>
    <w:rsid w:val="00100384"/>
    <w:rsid w:val="00101744"/>
    <w:rsid w:val="00104CEA"/>
    <w:rsid w:val="001079CB"/>
    <w:rsid w:val="00112288"/>
    <w:rsid w:val="00112BBD"/>
    <w:rsid w:val="00114DF5"/>
    <w:rsid w:val="00121CEA"/>
    <w:rsid w:val="0012335E"/>
    <w:rsid w:val="001260DF"/>
    <w:rsid w:val="0012665C"/>
    <w:rsid w:val="00131078"/>
    <w:rsid w:val="00132B57"/>
    <w:rsid w:val="001335C6"/>
    <w:rsid w:val="00133C52"/>
    <w:rsid w:val="00134A79"/>
    <w:rsid w:val="00135167"/>
    <w:rsid w:val="001352AB"/>
    <w:rsid w:val="00136E6B"/>
    <w:rsid w:val="00140B98"/>
    <w:rsid w:val="001451B9"/>
    <w:rsid w:val="001476A6"/>
    <w:rsid w:val="001508F3"/>
    <w:rsid w:val="00154F0E"/>
    <w:rsid w:val="00157BF6"/>
    <w:rsid w:val="00160EA8"/>
    <w:rsid w:val="001622AF"/>
    <w:rsid w:val="0016323E"/>
    <w:rsid w:val="00164BD8"/>
    <w:rsid w:val="00167C80"/>
    <w:rsid w:val="00170502"/>
    <w:rsid w:val="00174486"/>
    <w:rsid w:val="00174541"/>
    <w:rsid w:val="00175A65"/>
    <w:rsid w:val="00175FFB"/>
    <w:rsid w:val="00182723"/>
    <w:rsid w:val="00185A49"/>
    <w:rsid w:val="00186225"/>
    <w:rsid w:val="0018773E"/>
    <w:rsid w:val="00191CA1"/>
    <w:rsid w:val="001A23E7"/>
    <w:rsid w:val="001A55F7"/>
    <w:rsid w:val="001A5909"/>
    <w:rsid w:val="001A6378"/>
    <w:rsid w:val="001B1257"/>
    <w:rsid w:val="001B1415"/>
    <w:rsid w:val="001B484F"/>
    <w:rsid w:val="001B7378"/>
    <w:rsid w:val="001C0302"/>
    <w:rsid w:val="001C6C49"/>
    <w:rsid w:val="001D4B64"/>
    <w:rsid w:val="001D6B50"/>
    <w:rsid w:val="001E4529"/>
    <w:rsid w:val="001E52E4"/>
    <w:rsid w:val="001E54B9"/>
    <w:rsid w:val="001F16A2"/>
    <w:rsid w:val="001F207B"/>
    <w:rsid w:val="001F2E29"/>
    <w:rsid w:val="001F6C2D"/>
    <w:rsid w:val="00201AAB"/>
    <w:rsid w:val="00203562"/>
    <w:rsid w:val="00207849"/>
    <w:rsid w:val="00210607"/>
    <w:rsid w:val="00211108"/>
    <w:rsid w:val="00213B82"/>
    <w:rsid w:val="00213C1D"/>
    <w:rsid w:val="0021559E"/>
    <w:rsid w:val="0021725D"/>
    <w:rsid w:val="00217C76"/>
    <w:rsid w:val="00221F7D"/>
    <w:rsid w:val="00222A56"/>
    <w:rsid w:val="002247FE"/>
    <w:rsid w:val="00225146"/>
    <w:rsid w:val="00226CB3"/>
    <w:rsid w:val="00227ABF"/>
    <w:rsid w:val="00230EBF"/>
    <w:rsid w:val="002318F2"/>
    <w:rsid w:val="0023285D"/>
    <w:rsid w:val="00240337"/>
    <w:rsid w:val="002425CA"/>
    <w:rsid w:val="0024391D"/>
    <w:rsid w:val="002467E9"/>
    <w:rsid w:val="0025352F"/>
    <w:rsid w:val="002539BB"/>
    <w:rsid w:val="00255CE2"/>
    <w:rsid w:val="0025698C"/>
    <w:rsid w:val="0026467A"/>
    <w:rsid w:val="00265864"/>
    <w:rsid w:val="002708A6"/>
    <w:rsid w:val="002772BD"/>
    <w:rsid w:val="0028117F"/>
    <w:rsid w:val="00281606"/>
    <w:rsid w:val="00282A21"/>
    <w:rsid w:val="00283797"/>
    <w:rsid w:val="002860BF"/>
    <w:rsid w:val="002863D9"/>
    <w:rsid w:val="00286C40"/>
    <w:rsid w:val="0029126B"/>
    <w:rsid w:val="0029332E"/>
    <w:rsid w:val="002943C2"/>
    <w:rsid w:val="0029440A"/>
    <w:rsid w:val="00297481"/>
    <w:rsid w:val="002A014D"/>
    <w:rsid w:val="002A6748"/>
    <w:rsid w:val="002A7D81"/>
    <w:rsid w:val="002B0440"/>
    <w:rsid w:val="002B206B"/>
    <w:rsid w:val="002B3171"/>
    <w:rsid w:val="002B5374"/>
    <w:rsid w:val="002B5D0C"/>
    <w:rsid w:val="002B684C"/>
    <w:rsid w:val="002C0528"/>
    <w:rsid w:val="002C1C92"/>
    <w:rsid w:val="002C1E86"/>
    <w:rsid w:val="002C4B56"/>
    <w:rsid w:val="002D115B"/>
    <w:rsid w:val="002D32F8"/>
    <w:rsid w:val="002D3EC6"/>
    <w:rsid w:val="002D472B"/>
    <w:rsid w:val="002D473A"/>
    <w:rsid w:val="002D786D"/>
    <w:rsid w:val="002E1891"/>
    <w:rsid w:val="002E1DEB"/>
    <w:rsid w:val="002E1F85"/>
    <w:rsid w:val="002E5DB6"/>
    <w:rsid w:val="002F2947"/>
    <w:rsid w:val="002F49B3"/>
    <w:rsid w:val="002F66C4"/>
    <w:rsid w:val="00300F45"/>
    <w:rsid w:val="00304B62"/>
    <w:rsid w:val="00305584"/>
    <w:rsid w:val="0030701D"/>
    <w:rsid w:val="003101F6"/>
    <w:rsid w:val="003204FE"/>
    <w:rsid w:val="003307A6"/>
    <w:rsid w:val="00336F0F"/>
    <w:rsid w:val="00344731"/>
    <w:rsid w:val="0034552C"/>
    <w:rsid w:val="003469AB"/>
    <w:rsid w:val="00347262"/>
    <w:rsid w:val="00351652"/>
    <w:rsid w:val="00351867"/>
    <w:rsid w:val="00353A20"/>
    <w:rsid w:val="00355615"/>
    <w:rsid w:val="0035659B"/>
    <w:rsid w:val="00361D26"/>
    <w:rsid w:val="003633D8"/>
    <w:rsid w:val="00363B1F"/>
    <w:rsid w:val="0036522E"/>
    <w:rsid w:val="00367396"/>
    <w:rsid w:val="003709D8"/>
    <w:rsid w:val="00371666"/>
    <w:rsid w:val="003726C9"/>
    <w:rsid w:val="00374926"/>
    <w:rsid w:val="00376169"/>
    <w:rsid w:val="00380B8B"/>
    <w:rsid w:val="003824FF"/>
    <w:rsid w:val="00382EC8"/>
    <w:rsid w:val="00383ADD"/>
    <w:rsid w:val="00392939"/>
    <w:rsid w:val="00392E1C"/>
    <w:rsid w:val="00394E25"/>
    <w:rsid w:val="0039537F"/>
    <w:rsid w:val="00395933"/>
    <w:rsid w:val="003A007F"/>
    <w:rsid w:val="003A01DE"/>
    <w:rsid w:val="003A1779"/>
    <w:rsid w:val="003A433E"/>
    <w:rsid w:val="003A5A20"/>
    <w:rsid w:val="003A5D3A"/>
    <w:rsid w:val="003B0EC1"/>
    <w:rsid w:val="003B79E2"/>
    <w:rsid w:val="003C0DE3"/>
    <w:rsid w:val="003C2DF4"/>
    <w:rsid w:val="003C60F6"/>
    <w:rsid w:val="003C7A75"/>
    <w:rsid w:val="003D24B4"/>
    <w:rsid w:val="003D4352"/>
    <w:rsid w:val="003E18F4"/>
    <w:rsid w:val="003E2DA4"/>
    <w:rsid w:val="003E2E35"/>
    <w:rsid w:val="003E5C47"/>
    <w:rsid w:val="003E6F53"/>
    <w:rsid w:val="003F2D21"/>
    <w:rsid w:val="003F5439"/>
    <w:rsid w:val="004076E9"/>
    <w:rsid w:val="00414813"/>
    <w:rsid w:val="00416DC1"/>
    <w:rsid w:val="00417757"/>
    <w:rsid w:val="00430C48"/>
    <w:rsid w:val="00433CB5"/>
    <w:rsid w:val="00435251"/>
    <w:rsid w:val="00435CFB"/>
    <w:rsid w:val="0044224C"/>
    <w:rsid w:val="00443639"/>
    <w:rsid w:val="00446355"/>
    <w:rsid w:val="0044774A"/>
    <w:rsid w:val="00447859"/>
    <w:rsid w:val="004563DD"/>
    <w:rsid w:val="00460A4C"/>
    <w:rsid w:val="00462440"/>
    <w:rsid w:val="004652D3"/>
    <w:rsid w:val="004657B2"/>
    <w:rsid w:val="004722C2"/>
    <w:rsid w:val="004729B5"/>
    <w:rsid w:val="00472BE2"/>
    <w:rsid w:val="00473A05"/>
    <w:rsid w:val="00484CE2"/>
    <w:rsid w:val="00485D17"/>
    <w:rsid w:val="0049015C"/>
    <w:rsid w:val="004914CB"/>
    <w:rsid w:val="0049201C"/>
    <w:rsid w:val="00497369"/>
    <w:rsid w:val="004A1199"/>
    <w:rsid w:val="004A5D71"/>
    <w:rsid w:val="004A681B"/>
    <w:rsid w:val="004A786E"/>
    <w:rsid w:val="004B09C3"/>
    <w:rsid w:val="004B5569"/>
    <w:rsid w:val="004B62EF"/>
    <w:rsid w:val="004C01A7"/>
    <w:rsid w:val="004C628C"/>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20D2"/>
    <w:rsid w:val="00543DF4"/>
    <w:rsid w:val="00547C3A"/>
    <w:rsid w:val="00551462"/>
    <w:rsid w:val="00551ED0"/>
    <w:rsid w:val="005528BF"/>
    <w:rsid w:val="005540B3"/>
    <w:rsid w:val="0055496F"/>
    <w:rsid w:val="0055517D"/>
    <w:rsid w:val="00557E4E"/>
    <w:rsid w:val="005603E9"/>
    <w:rsid w:val="00560F4E"/>
    <w:rsid w:val="00561EFF"/>
    <w:rsid w:val="00565049"/>
    <w:rsid w:val="00565200"/>
    <w:rsid w:val="00567DE5"/>
    <w:rsid w:val="00567E59"/>
    <w:rsid w:val="00575C82"/>
    <w:rsid w:val="00576F0F"/>
    <w:rsid w:val="00581E1C"/>
    <w:rsid w:val="005823E9"/>
    <w:rsid w:val="00583A1F"/>
    <w:rsid w:val="00584195"/>
    <w:rsid w:val="00585647"/>
    <w:rsid w:val="00585A3D"/>
    <w:rsid w:val="00585C3D"/>
    <w:rsid w:val="00591CC1"/>
    <w:rsid w:val="0059641C"/>
    <w:rsid w:val="005A4B10"/>
    <w:rsid w:val="005A5AB6"/>
    <w:rsid w:val="005A7F30"/>
    <w:rsid w:val="005B65B5"/>
    <w:rsid w:val="005C049C"/>
    <w:rsid w:val="005C77DE"/>
    <w:rsid w:val="005D1FAE"/>
    <w:rsid w:val="005D2ADF"/>
    <w:rsid w:val="005D35DD"/>
    <w:rsid w:val="005D742D"/>
    <w:rsid w:val="005E0503"/>
    <w:rsid w:val="005E12B3"/>
    <w:rsid w:val="005E1624"/>
    <w:rsid w:val="005E1D00"/>
    <w:rsid w:val="005E1E0C"/>
    <w:rsid w:val="005E2288"/>
    <w:rsid w:val="005E387E"/>
    <w:rsid w:val="005E53CE"/>
    <w:rsid w:val="005E678D"/>
    <w:rsid w:val="005E721D"/>
    <w:rsid w:val="005F2C92"/>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27835"/>
    <w:rsid w:val="00632BF9"/>
    <w:rsid w:val="00632F5C"/>
    <w:rsid w:val="00635CBB"/>
    <w:rsid w:val="006378DA"/>
    <w:rsid w:val="00637EE7"/>
    <w:rsid w:val="00642A67"/>
    <w:rsid w:val="00642F67"/>
    <w:rsid w:val="00647912"/>
    <w:rsid w:val="0065050C"/>
    <w:rsid w:val="0065467C"/>
    <w:rsid w:val="00660340"/>
    <w:rsid w:val="0066271B"/>
    <w:rsid w:val="00663BD8"/>
    <w:rsid w:val="006648CD"/>
    <w:rsid w:val="006658F7"/>
    <w:rsid w:val="00672854"/>
    <w:rsid w:val="006738DC"/>
    <w:rsid w:val="0067471F"/>
    <w:rsid w:val="00674BB2"/>
    <w:rsid w:val="006752A2"/>
    <w:rsid w:val="006759A4"/>
    <w:rsid w:val="006761FD"/>
    <w:rsid w:val="0067699A"/>
    <w:rsid w:val="0068062A"/>
    <w:rsid w:val="00683118"/>
    <w:rsid w:val="00683C2E"/>
    <w:rsid w:val="0068535B"/>
    <w:rsid w:val="00691032"/>
    <w:rsid w:val="00692070"/>
    <w:rsid w:val="006A0C00"/>
    <w:rsid w:val="006A149B"/>
    <w:rsid w:val="006A5CE3"/>
    <w:rsid w:val="006A73FD"/>
    <w:rsid w:val="006B0653"/>
    <w:rsid w:val="006B08A5"/>
    <w:rsid w:val="006B162F"/>
    <w:rsid w:val="006B2F2A"/>
    <w:rsid w:val="006B7D8C"/>
    <w:rsid w:val="006B7FC2"/>
    <w:rsid w:val="006C0DCD"/>
    <w:rsid w:val="006C10F5"/>
    <w:rsid w:val="006C1D43"/>
    <w:rsid w:val="006C1E40"/>
    <w:rsid w:val="006C761E"/>
    <w:rsid w:val="006D04D6"/>
    <w:rsid w:val="006D415B"/>
    <w:rsid w:val="006D4AC3"/>
    <w:rsid w:val="006E0673"/>
    <w:rsid w:val="006E2EFA"/>
    <w:rsid w:val="006E33D9"/>
    <w:rsid w:val="006E4837"/>
    <w:rsid w:val="006E4E92"/>
    <w:rsid w:val="006F05B1"/>
    <w:rsid w:val="006F5F2C"/>
    <w:rsid w:val="007018B7"/>
    <w:rsid w:val="00703338"/>
    <w:rsid w:val="00705188"/>
    <w:rsid w:val="00706853"/>
    <w:rsid w:val="00706DD4"/>
    <w:rsid w:val="00710D1C"/>
    <w:rsid w:val="00716C7F"/>
    <w:rsid w:val="00717756"/>
    <w:rsid w:val="0072474A"/>
    <w:rsid w:val="00724871"/>
    <w:rsid w:val="00725408"/>
    <w:rsid w:val="00725C14"/>
    <w:rsid w:val="00727348"/>
    <w:rsid w:val="0072785A"/>
    <w:rsid w:val="00731440"/>
    <w:rsid w:val="00733D1B"/>
    <w:rsid w:val="00734F76"/>
    <w:rsid w:val="00740439"/>
    <w:rsid w:val="00740888"/>
    <w:rsid w:val="0074655A"/>
    <w:rsid w:val="00747847"/>
    <w:rsid w:val="00750EBA"/>
    <w:rsid w:val="0076314A"/>
    <w:rsid w:val="0076508D"/>
    <w:rsid w:val="007676DE"/>
    <w:rsid w:val="00770331"/>
    <w:rsid w:val="0077157C"/>
    <w:rsid w:val="00772936"/>
    <w:rsid w:val="00774239"/>
    <w:rsid w:val="00775397"/>
    <w:rsid w:val="0077662D"/>
    <w:rsid w:val="00776FCB"/>
    <w:rsid w:val="00777992"/>
    <w:rsid w:val="007814FE"/>
    <w:rsid w:val="0079013C"/>
    <w:rsid w:val="00790973"/>
    <w:rsid w:val="007927F5"/>
    <w:rsid w:val="0079402C"/>
    <w:rsid w:val="00796D2C"/>
    <w:rsid w:val="007A3EDB"/>
    <w:rsid w:val="007B162F"/>
    <w:rsid w:val="007B4259"/>
    <w:rsid w:val="007B4803"/>
    <w:rsid w:val="007B4C06"/>
    <w:rsid w:val="007B59D8"/>
    <w:rsid w:val="007B72C2"/>
    <w:rsid w:val="007C09AC"/>
    <w:rsid w:val="007C35CC"/>
    <w:rsid w:val="007C4C5B"/>
    <w:rsid w:val="007C713B"/>
    <w:rsid w:val="007D2167"/>
    <w:rsid w:val="007D3843"/>
    <w:rsid w:val="007D74F4"/>
    <w:rsid w:val="007D7C11"/>
    <w:rsid w:val="007E040F"/>
    <w:rsid w:val="007E0636"/>
    <w:rsid w:val="007E2352"/>
    <w:rsid w:val="007E6F99"/>
    <w:rsid w:val="007F17F0"/>
    <w:rsid w:val="007F1811"/>
    <w:rsid w:val="007F24B6"/>
    <w:rsid w:val="007F5DF0"/>
    <w:rsid w:val="007F6DF6"/>
    <w:rsid w:val="008016BB"/>
    <w:rsid w:val="00801BA6"/>
    <w:rsid w:val="008022B1"/>
    <w:rsid w:val="00811416"/>
    <w:rsid w:val="00815D29"/>
    <w:rsid w:val="00821BBE"/>
    <w:rsid w:val="0082652D"/>
    <w:rsid w:val="008303A6"/>
    <w:rsid w:val="00831FA2"/>
    <w:rsid w:val="00832733"/>
    <w:rsid w:val="00836588"/>
    <w:rsid w:val="0083680A"/>
    <w:rsid w:val="00836D44"/>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0646"/>
    <w:rsid w:val="00881E62"/>
    <w:rsid w:val="00882DF5"/>
    <w:rsid w:val="00883FF4"/>
    <w:rsid w:val="00890B86"/>
    <w:rsid w:val="00894D01"/>
    <w:rsid w:val="008976D9"/>
    <w:rsid w:val="00897BDF"/>
    <w:rsid w:val="008A1E97"/>
    <w:rsid w:val="008A25A6"/>
    <w:rsid w:val="008B1FC8"/>
    <w:rsid w:val="008B37FD"/>
    <w:rsid w:val="008B5935"/>
    <w:rsid w:val="008B6767"/>
    <w:rsid w:val="008B67E9"/>
    <w:rsid w:val="008C0440"/>
    <w:rsid w:val="008C1400"/>
    <w:rsid w:val="008D1317"/>
    <w:rsid w:val="008D6781"/>
    <w:rsid w:val="008D736C"/>
    <w:rsid w:val="008E0DE5"/>
    <w:rsid w:val="008E5518"/>
    <w:rsid w:val="008E626D"/>
    <w:rsid w:val="008E7578"/>
    <w:rsid w:val="008F28B1"/>
    <w:rsid w:val="008F3CD8"/>
    <w:rsid w:val="008F7B5F"/>
    <w:rsid w:val="00901F8B"/>
    <w:rsid w:val="0090455C"/>
    <w:rsid w:val="00906BD1"/>
    <w:rsid w:val="00906F45"/>
    <w:rsid w:val="009105E1"/>
    <w:rsid w:val="0091078D"/>
    <w:rsid w:val="00912221"/>
    <w:rsid w:val="00923596"/>
    <w:rsid w:val="009246DD"/>
    <w:rsid w:val="00926E33"/>
    <w:rsid w:val="0093431C"/>
    <w:rsid w:val="00934788"/>
    <w:rsid w:val="00940667"/>
    <w:rsid w:val="00941128"/>
    <w:rsid w:val="0094251D"/>
    <w:rsid w:val="00942D93"/>
    <w:rsid w:val="00944F05"/>
    <w:rsid w:val="009454DE"/>
    <w:rsid w:val="00947939"/>
    <w:rsid w:val="00955B20"/>
    <w:rsid w:val="00956EC5"/>
    <w:rsid w:val="00964DE6"/>
    <w:rsid w:val="00971485"/>
    <w:rsid w:val="009722B5"/>
    <w:rsid w:val="0097360E"/>
    <w:rsid w:val="009757A1"/>
    <w:rsid w:val="00980B3C"/>
    <w:rsid w:val="0098483C"/>
    <w:rsid w:val="00986B21"/>
    <w:rsid w:val="00990253"/>
    <w:rsid w:val="00990DB4"/>
    <w:rsid w:val="009944D6"/>
    <w:rsid w:val="009958CB"/>
    <w:rsid w:val="00997C40"/>
    <w:rsid w:val="009A0736"/>
    <w:rsid w:val="009A0D66"/>
    <w:rsid w:val="009B2F7D"/>
    <w:rsid w:val="009B31B2"/>
    <w:rsid w:val="009B3956"/>
    <w:rsid w:val="009C341C"/>
    <w:rsid w:val="009C54FA"/>
    <w:rsid w:val="009C723F"/>
    <w:rsid w:val="009D01C1"/>
    <w:rsid w:val="009D0487"/>
    <w:rsid w:val="009D102B"/>
    <w:rsid w:val="009D1FFB"/>
    <w:rsid w:val="009D21BE"/>
    <w:rsid w:val="009D22EB"/>
    <w:rsid w:val="009D2CF7"/>
    <w:rsid w:val="009D3C34"/>
    <w:rsid w:val="009D42CC"/>
    <w:rsid w:val="009D7632"/>
    <w:rsid w:val="009E45B1"/>
    <w:rsid w:val="009F0ED6"/>
    <w:rsid w:val="009F1620"/>
    <w:rsid w:val="009F477B"/>
    <w:rsid w:val="009F4F91"/>
    <w:rsid w:val="00A023CC"/>
    <w:rsid w:val="00A10524"/>
    <w:rsid w:val="00A11AC5"/>
    <w:rsid w:val="00A11DB1"/>
    <w:rsid w:val="00A13318"/>
    <w:rsid w:val="00A15AF4"/>
    <w:rsid w:val="00A174A1"/>
    <w:rsid w:val="00A20A7A"/>
    <w:rsid w:val="00A20A96"/>
    <w:rsid w:val="00A20DA6"/>
    <w:rsid w:val="00A31FDE"/>
    <w:rsid w:val="00A32674"/>
    <w:rsid w:val="00A32D87"/>
    <w:rsid w:val="00A372BD"/>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678C2"/>
    <w:rsid w:val="00A727A8"/>
    <w:rsid w:val="00A76733"/>
    <w:rsid w:val="00A836EA"/>
    <w:rsid w:val="00A85462"/>
    <w:rsid w:val="00A90F34"/>
    <w:rsid w:val="00A91C14"/>
    <w:rsid w:val="00A9408D"/>
    <w:rsid w:val="00A94E66"/>
    <w:rsid w:val="00A9518C"/>
    <w:rsid w:val="00AA3F35"/>
    <w:rsid w:val="00AA6CCD"/>
    <w:rsid w:val="00AB3F38"/>
    <w:rsid w:val="00AB76C8"/>
    <w:rsid w:val="00AC107F"/>
    <w:rsid w:val="00AC21A5"/>
    <w:rsid w:val="00AC62CF"/>
    <w:rsid w:val="00AD07E7"/>
    <w:rsid w:val="00AD28CB"/>
    <w:rsid w:val="00AD4DB0"/>
    <w:rsid w:val="00AD540E"/>
    <w:rsid w:val="00AE366E"/>
    <w:rsid w:val="00AE6A54"/>
    <w:rsid w:val="00AF52DE"/>
    <w:rsid w:val="00B00B0E"/>
    <w:rsid w:val="00B00E23"/>
    <w:rsid w:val="00B037E8"/>
    <w:rsid w:val="00B03CC7"/>
    <w:rsid w:val="00B03CC9"/>
    <w:rsid w:val="00B05C53"/>
    <w:rsid w:val="00B122F3"/>
    <w:rsid w:val="00B2311E"/>
    <w:rsid w:val="00B235EE"/>
    <w:rsid w:val="00B23FD6"/>
    <w:rsid w:val="00B2430C"/>
    <w:rsid w:val="00B26CEE"/>
    <w:rsid w:val="00B31B50"/>
    <w:rsid w:val="00B31F80"/>
    <w:rsid w:val="00B32055"/>
    <w:rsid w:val="00B325B9"/>
    <w:rsid w:val="00B33F7A"/>
    <w:rsid w:val="00B353E9"/>
    <w:rsid w:val="00B36274"/>
    <w:rsid w:val="00B37C64"/>
    <w:rsid w:val="00B419CF"/>
    <w:rsid w:val="00B4439D"/>
    <w:rsid w:val="00B53156"/>
    <w:rsid w:val="00B63F50"/>
    <w:rsid w:val="00B65801"/>
    <w:rsid w:val="00B671DC"/>
    <w:rsid w:val="00B713BA"/>
    <w:rsid w:val="00B7670D"/>
    <w:rsid w:val="00B833F2"/>
    <w:rsid w:val="00B87A3D"/>
    <w:rsid w:val="00B90CAE"/>
    <w:rsid w:val="00B92B95"/>
    <w:rsid w:val="00BA2767"/>
    <w:rsid w:val="00BA532D"/>
    <w:rsid w:val="00BA6212"/>
    <w:rsid w:val="00BA6627"/>
    <w:rsid w:val="00BB0CD6"/>
    <w:rsid w:val="00BB1BF6"/>
    <w:rsid w:val="00BB2130"/>
    <w:rsid w:val="00BB38A7"/>
    <w:rsid w:val="00BB6BE2"/>
    <w:rsid w:val="00BD0C93"/>
    <w:rsid w:val="00BD5445"/>
    <w:rsid w:val="00BE038A"/>
    <w:rsid w:val="00BE0C15"/>
    <w:rsid w:val="00BE1C6C"/>
    <w:rsid w:val="00BE239E"/>
    <w:rsid w:val="00BE3423"/>
    <w:rsid w:val="00BE52DF"/>
    <w:rsid w:val="00BE6544"/>
    <w:rsid w:val="00BF44F4"/>
    <w:rsid w:val="00BF4919"/>
    <w:rsid w:val="00BF4A50"/>
    <w:rsid w:val="00C01F45"/>
    <w:rsid w:val="00C023DC"/>
    <w:rsid w:val="00C02BED"/>
    <w:rsid w:val="00C05548"/>
    <w:rsid w:val="00C0754E"/>
    <w:rsid w:val="00C07B27"/>
    <w:rsid w:val="00C07DDD"/>
    <w:rsid w:val="00C139BA"/>
    <w:rsid w:val="00C20594"/>
    <w:rsid w:val="00C225A8"/>
    <w:rsid w:val="00C231BE"/>
    <w:rsid w:val="00C243CD"/>
    <w:rsid w:val="00C24770"/>
    <w:rsid w:val="00C302D2"/>
    <w:rsid w:val="00C33D57"/>
    <w:rsid w:val="00C3593E"/>
    <w:rsid w:val="00C3692A"/>
    <w:rsid w:val="00C410EF"/>
    <w:rsid w:val="00C46532"/>
    <w:rsid w:val="00C47403"/>
    <w:rsid w:val="00C5300F"/>
    <w:rsid w:val="00C53E2D"/>
    <w:rsid w:val="00C55105"/>
    <w:rsid w:val="00C55600"/>
    <w:rsid w:val="00C56550"/>
    <w:rsid w:val="00C572D7"/>
    <w:rsid w:val="00C61D88"/>
    <w:rsid w:val="00C67F4B"/>
    <w:rsid w:val="00C728F6"/>
    <w:rsid w:val="00C75B7A"/>
    <w:rsid w:val="00C83003"/>
    <w:rsid w:val="00C85681"/>
    <w:rsid w:val="00C9066B"/>
    <w:rsid w:val="00C925E4"/>
    <w:rsid w:val="00C9576E"/>
    <w:rsid w:val="00CA7616"/>
    <w:rsid w:val="00CB1DEB"/>
    <w:rsid w:val="00CB2568"/>
    <w:rsid w:val="00CB3ED6"/>
    <w:rsid w:val="00CB5774"/>
    <w:rsid w:val="00CB5D21"/>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2032"/>
    <w:rsid w:val="00D14E1F"/>
    <w:rsid w:val="00D1518D"/>
    <w:rsid w:val="00D1714E"/>
    <w:rsid w:val="00D21B03"/>
    <w:rsid w:val="00D23FCF"/>
    <w:rsid w:val="00D2466A"/>
    <w:rsid w:val="00D24891"/>
    <w:rsid w:val="00D259D5"/>
    <w:rsid w:val="00D25E0F"/>
    <w:rsid w:val="00D26444"/>
    <w:rsid w:val="00D3076B"/>
    <w:rsid w:val="00D34803"/>
    <w:rsid w:val="00D3615C"/>
    <w:rsid w:val="00D3696E"/>
    <w:rsid w:val="00D4191E"/>
    <w:rsid w:val="00D5077F"/>
    <w:rsid w:val="00D51CD2"/>
    <w:rsid w:val="00D52F60"/>
    <w:rsid w:val="00D5621E"/>
    <w:rsid w:val="00D566BB"/>
    <w:rsid w:val="00D572E2"/>
    <w:rsid w:val="00D6154E"/>
    <w:rsid w:val="00D617C4"/>
    <w:rsid w:val="00D646B2"/>
    <w:rsid w:val="00D7377E"/>
    <w:rsid w:val="00D81C29"/>
    <w:rsid w:val="00D8233A"/>
    <w:rsid w:val="00D82D6E"/>
    <w:rsid w:val="00D832A9"/>
    <w:rsid w:val="00D91878"/>
    <w:rsid w:val="00D920A3"/>
    <w:rsid w:val="00D94D0B"/>
    <w:rsid w:val="00D9743E"/>
    <w:rsid w:val="00D977C5"/>
    <w:rsid w:val="00DA1AA3"/>
    <w:rsid w:val="00DA7448"/>
    <w:rsid w:val="00DA7978"/>
    <w:rsid w:val="00DA7EDD"/>
    <w:rsid w:val="00DB215F"/>
    <w:rsid w:val="00DB3308"/>
    <w:rsid w:val="00DB4ECE"/>
    <w:rsid w:val="00DB71F1"/>
    <w:rsid w:val="00DC08C8"/>
    <w:rsid w:val="00DC09F0"/>
    <w:rsid w:val="00DD1F91"/>
    <w:rsid w:val="00DD463E"/>
    <w:rsid w:val="00DD538B"/>
    <w:rsid w:val="00DD54A3"/>
    <w:rsid w:val="00DD704B"/>
    <w:rsid w:val="00DE0AB9"/>
    <w:rsid w:val="00DE11A3"/>
    <w:rsid w:val="00DE2294"/>
    <w:rsid w:val="00DE791F"/>
    <w:rsid w:val="00DE7CD4"/>
    <w:rsid w:val="00DF0084"/>
    <w:rsid w:val="00DF0DB3"/>
    <w:rsid w:val="00DF26D8"/>
    <w:rsid w:val="00DF7B0B"/>
    <w:rsid w:val="00DF7E8D"/>
    <w:rsid w:val="00E0275E"/>
    <w:rsid w:val="00E0597F"/>
    <w:rsid w:val="00E06895"/>
    <w:rsid w:val="00E0713E"/>
    <w:rsid w:val="00E122B9"/>
    <w:rsid w:val="00E14FE7"/>
    <w:rsid w:val="00E15081"/>
    <w:rsid w:val="00E171B4"/>
    <w:rsid w:val="00E34D43"/>
    <w:rsid w:val="00E37236"/>
    <w:rsid w:val="00E42158"/>
    <w:rsid w:val="00E4244A"/>
    <w:rsid w:val="00E4264C"/>
    <w:rsid w:val="00E433D2"/>
    <w:rsid w:val="00E455B8"/>
    <w:rsid w:val="00E5247C"/>
    <w:rsid w:val="00E61183"/>
    <w:rsid w:val="00E65C64"/>
    <w:rsid w:val="00E674BE"/>
    <w:rsid w:val="00E72F8E"/>
    <w:rsid w:val="00E73B87"/>
    <w:rsid w:val="00E74814"/>
    <w:rsid w:val="00E7672F"/>
    <w:rsid w:val="00E8286F"/>
    <w:rsid w:val="00E872D0"/>
    <w:rsid w:val="00E9264F"/>
    <w:rsid w:val="00E97626"/>
    <w:rsid w:val="00E97CCE"/>
    <w:rsid w:val="00EA0230"/>
    <w:rsid w:val="00EA28E1"/>
    <w:rsid w:val="00EA2DCA"/>
    <w:rsid w:val="00EA358E"/>
    <w:rsid w:val="00EA39BB"/>
    <w:rsid w:val="00EA3B6F"/>
    <w:rsid w:val="00EA50F6"/>
    <w:rsid w:val="00EA57E7"/>
    <w:rsid w:val="00EA6467"/>
    <w:rsid w:val="00EB0B8B"/>
    <w:rsid w:val="00EB2A39"/>
    <w:rsid w:val="00EB619C"/>
    <w:rsid w:val="00EC09B1"/>
    <w:rsid w:val="00EC166B"/>
    <w:rsid w:val="00EC1E6C"/>
    <w:rsid w:val="00EC303F"/>
    <w:rsid w:val="00EC3183"/>
    <w:rsid w:val="00EC35CC"/>
    <w:rsid w:val="00ED0044"/>
    <w:rsid w:val="00ED03F7"/>
    <w:rsid w:val="00ED1016"/>
    <w:rsid w:val="00ED5317"/>
    <w:rsid w:val="00ED645F"/>
    <w:rsid w:val="00ED65F7"/>
    <w:rsid w:val="00EE2CF3"/>
    <w:rsid w:val="00EE7CBC"/>
    <w:rsid w:val="00EF30AB"/>
    <w:rsid w:val="00EF617D"/>
    <w:rsid w:val="00F04C4F"/>
    <w:rsid w:val="00F05749"/>
    <w:rsid w:val="00F07F9B"/>
    <w:rsid w:val="00F1445C"/>
    <w:rsid w:val="00F16365"/>
    <w:rsid w:val="00F163AB"/>
    <w:rsid w:val="00F164C7"/>
    <w:rsid w:val="00F2100B"/>
    <w:rsid w:val="00F21F17"/>
    <w:rsid w:val="00F2677F"/>
    <w:rsid w:val="00F355F4"/>
    <w:rsid w:val="00F35E5A"/>
    <w:rsid w:val="00F36451"/>
    <w:rsid w:val="00F37F90"/>
    <w:rsid w:val="00F4020B"/>
    <w:rsid w:val="00F40B44"/>
    <w:rsid w:val="00F423A4"/>
    <w:rsid w:val="00F43473"/>
    <w:rsid w:val="00F4348F"/>
    <w:rsid w:val="00F4475D"/>
    <w:rsid w:val="00F52F0D"/>
    <w:rsid w:val="00F52FF5"/>
    <w:rsid w:val="00F55BE0"/>
    <w:rsid w:val="00F57652"/>
    <w:rsid w:val="00F645F8"/>
    <w:rsid w:val="00F66ECE"/>
    <w:rsid w:val="00F67F6E"/>
    <w:rsid w:val="00F74C9B"/>
    <w:rsid w:val="00F800D7"/>
    <w:rsid w:val="00F817F5"/>
    <w:rsid w:val="00F8229C"/>
    <w:rsid w:val="00F91B62"/>
    <w:rsid w:val="00F95EBA"/>
    <w:rsid w:val="00F9723F"/>
    <w:rsid w:val="00F97F53"/>
    <w:rsid w:val="00FA166C"/>
    <w:rsid w:val="00FA381B"/>
    <w:rsid w:val="00FA400F"/>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E4D05"/>
    <w:rsid w:val="00FE6426"/>
    <w:rsid w:val="00FF0D7E"/>
    <w:rsid w:val="00FF0EEE"/>
    <w:rsid w:val="00FF2A42"/>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uiPriority w:val="99"/>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UnresolvedMention">
    <w:name w:val="Unresolved Mention"/>
    <w:basedOn w:val="Carpredefinitoparagrafo"/>
    <w:uiPriority w:val="99"/>
    <w:semiHidden/>
    <w:unhideWhenUsed/>
    <w:rsid w:val="00C139BA"/>
    <w:rPr>
      <w:color w:val="605E5C"/>
      <w:shd w:val="clear" w:color="auto" w:fill="E1DFDD"/>
    </w:rPr>
  </w:style>
  <w:style w:type="paragraph" w:customStyle="1" w:styleId="Normale1">
    <w:name w:val="Normale1"/>
    <w:rsid w:val="001079CB"/>
    <w:pPr>
      <w:widowControl w:val="0"/>
    </w:pPr>
    <w:rPr>
      <w:rFonts w:ascii="Verdana" w:eastAsia="Verdana"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00629113">
      <w:bodyDiv w:val="1"/>
      <w:marLeft w:val="0"/>
      <w:marRight w:val="0"/>
      <w:marTop w:val="0"/>
      <w:marBottom w:val="0"/>
      <w:divBdr>
        <w:top w:val="none" w:sz="0" w:space="0" w:color="auto"/>
        <w:left w:val="none" w:sz="0" w:space="0" w:color="auto"/>
        <w:bottom w:val="none" w:sz="0" w:space="0" w:color="auto"/>
        <w:right w:val="none" w:sz="0" w:space="0" w:color="auto"/>
      </w:divBdr>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ic88400g@PEC.istruzione.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iic88400g@ISTRUZIONE.it" TargetMode="External"/><Relationship Id="rId4" Type="http://schemas.openxmlformats.org/officeDocument/2006/relationships/settings" Target="settings.xml"/><Relationship Id="rId9" Type="http://schemas.openxmlformats.org/officeDocument/2006/relationships/image" Target="http://www.unife.it/dipartimento/medicina-sperimentale-diagnostica/sezioni-centri/sezione-di-patologia-generale/signaltransductionlab/logo-miur.jpg/imag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CF636B-749E-4294-B870-AB0A6D367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1319</Words>
  <Characters>9905</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11202</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Alisia Rugiero</cp:lastModifiedBy>
  <cp:revision>9</cp:revision>
  <cp:lastPrinted>2020-02-24T13:03:00Z</cp:lastPrinted>
  <dcterms:created xsi:type="dcterms:W3CDTF">2025-01-13T13:23:00Z</dcterms:created>
  <dcterms:modified xsi:type="dcterms:W3CDTF">2025-03-07T14:12:00Z</dcterms:modified>
</cp:coreProperties>
</file>